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F30884" w:rsidTr="00DE0B60">
        <w:tc>
          <w:tcPr>
            <w:tcW w:w="4503" w:type="dxa"/>
          </w:tcPr>
          <w:p w:rsidR="00F30884" w:rsidRDefault="00F30884" w:rsidP="00663D6D">
            <w:pPr>
              <w:pStyle w:val="7"/>
              <w:outlineLvl w:val="6"/>
            </w:pPr>
          </w:p>
        </w:tc>
        <w:tc>
          <w:tcPr>
            <w:tcW w:w="5068" w:type="dxa"/>
          </w:tcPr>
          <w:p w:rsidR="00F30884" w:rsidRPr="00B759A3" w:rsidRDefault="00DE0B60" w:rsidP="00F30884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Утверждена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постановлением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Главы Каменского городского округа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 w:rsidR="007558A7">
              <w:rPr>
                <w:rFonts w:ascii="Liberation Serif" w:hAnsi="Liberation Serif"/>
                <w:sz w:val="24"/>
                <w:szCs w:val="24"/>
                <w:u w:val="single"/>
              </w:rPr>
              <w:t>18.03.2024</w:t>
            </w: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 w:rsidR="007558A7">
              <w:rPr>
                <w:rFonts w:ascii="Liberation Serif" w:hAnsi="Liberation Serif"/>
                <w:sz w:val="24"/>
                <w:szCs w:val="24"/>
                <w:u w:val="single"/>
              </w:rPr>
              <w:t>488</w:t>
            </w:r>
          </w:p>
          <w:p w:rsidR="00DE0B60" w:rsidRPr="00B759A3" w:rsidRDefault="00DE0B60" w:rsidP="00DE0B60">
            <w:pPr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«Об утверждении конкурсной документации на проведение открытого конкурса по отбору управляющей организации для управления многоквартирным  домом, расположенным по адресу: Свердловская область, </w:t>
            </w:r>
            <w:r w:rsidR="00780F48" w:rsidRPr="00B759A3">
              <w:rPr>
                <w:rFonts w:ascii="Liberation Serif" w:hAnsi="Liberation Serif"/>
                <w:sz w:val="24"/>
                <w:szCs w:val="24"/>
              </w:rPr>
              <w:t xml:space="preserve">Каменский район, с. </w:t>
            </w:r>
            <w:proofErr w:type="spellStart"/>
            <w:r w:rsidR="009D76CC">
              <w:rPr>
                <w:rFonts w:ascii="Liberation Serif" w:hAnsi="Liberation Serif"/>
                <w:sz w:val="24"/>
                <w:szCs w:val="24"/>
              </w:rPr>
              <w:t>Новоисетское</w:t>
            </w:r>
            <w:proofErr w:type="spellEnd"/>
            <w:r w:rsidR="008F66A2">
              <w:rPr>
                <w:rFonts w:ascii="Liberation Serif" w:hAnsi="Liberation Serif"/>
                <w:sz w:val="24"/>
                <w:szCs w:val="24"/>
              </w:rPr>
              <w:t xml:space="preserve">, ул. </w:t>
            </w:r>
            <w:r w:rsidR="009D76CC">
              <w:rPr>
                <w:rFonts w:ascii="Liberation Serif" w:hAnsi="Liberation Serif"/>
                <w:sz w:val="24"/>
                <w:szCs w:val="24"/>
              </w:rPr>
              <w:t>С</w:t>
            </w:r>
            <w:r w:rsidR="00BA53BE">
              <w:rPr>
                <w:rFonts w:ascii="Liberation Serif" w:hAnsi="Liberation Serif"/>
                <w:sz w:val="24"/>
                <w:szCs w:val="24"/>
              </w:rPr>
              <w:t>оветска</w:t>
            </w:r>
            <w:r w:rsidR="009D76CC">
              <w:rPr>
                <w:rFonts w:ascii="Liberation Serif" w:hAnsi="Liberation Serif"/>
                <w:sz w:val="24"/>
                <w:szCs w:val="24"/>
              </w:rPr>
              <w:t>я</w:t>
            </w:r>
            <w:r w:rsidR="00901722">
              <w:rPr>
                <w:rFonts w:ascii="Liberation Serif" w:hAnsi="Liberation Serif"/>
                <w:sz w:val="24"/>
                <w:szCs w:val="24"/>
              </w:rPr>
              <w:t xml:space="preserve">, д. </w:t>
            </w:r>
            <w:r w:rsidR="00BA53BE">
              <w:rPr>
                <w:rFonts w:ascii="Liberation Serif" w:hAnsi="Liberation Serif"/>
                <w:sz w:val="24"/>
                <w:szCs w:val="24"/>
              </w:rPr>
              <w:t>2Г/</w:t>
            </w:r>
            <w:r w:rsidR="009D76CC">
              <w:rPr>
                <w:rFonts w:ascii="Liberation Serif" w:hAnsi="Liberation Serif"/>
                <w:sz w:val="24"/>
                <w:szCs w:val="24"/>
              </w:rPr>
              <w:t>1</w:t>
            </w:r>
            <w:r w:rsidR="00653576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F30884" w:rsidRPr="00B759A3" w:rsidRDefault="00F30884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52E9D" w:rsidRDefault="00852E9D"/>
    <w:p w:rsidR="00F30884" w:rsidRDefault="00F30884"/>
    <w:p w:rsidR="00F30884" w:rsidRDefault="00F30884"/>
    <w:p w:rsidR="00F30884" w:rsidRPr="00F30884" w:rsidRDefault="00F30884" w:rsidP="00F30884">
      <w:pPr>
        <w:pStyle w:val="7"/>
        <w:rPr>
          <w:sz w:val="28"/>
          <w:szCs w:val="28"/>
        </w:rPr>
      </w:pPr>
    </w:p>
    <w:p w:rsidR="00F30884" w:rsidRPr="00F30884" w:rsidRDefault="00F30884" w:rsidP="00DE0B60">
      <w:pPr>
        <w:pStyle w:val="7"/>
        <w:tabs>
          <w:tab w:val="clear" w:pos="0"/>
        </w:tabs>
        <w:ind w:left="0" w:firstLine="0"/>
        <w:jc w:val="left"/>
        <w:rPr>
          <w:sz w:val="28"/>
          <w:szCs w:val="28"/>
        </w:rPr>
      </w:pPr>
    </w:p>
    <w:p w:rsidR="00F30884" w:rsidRDefault="00F30884" w:rsidP="00F30884">
      <w:pPr>
        <w:pStyle w:val="7"/>
        <w:rPr>
          <w:rFonts w:ascii="Liberation Serif" w:hAnsi="Liberation Serif"/>
          <w:sz w:val="24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sz w:val="26"/>
          <w:szCs w:val="26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b w:val="0"/>
          <w:sz w:val="24"/>
        </w:rPr>
      </w:pPr>
      <w:r w:rsidRPr="00B759A3">
        <w:rPr>
          <w:rFonts w:ascii="Liberation Serif" w:hAnsi="Liberation Serif"/>
          <w:b w:val="0"/>
          <w:sz w:val="24"/>
        </w:rPr>
        <w:t>КОНКУРСНАЯ ДОКУМЕНТАЦИЯ</w:t>
      </w:r>
    </w:p>
    <w:p w:rsidR="00F30884" w:rsidRPr="00B759A3" w:rsidRDefault="00F30884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B759A3">
        <w:rPr>
          <w:rFonts w:ascii="Liberation Serif" w:hAnsi="Liberation Serif"/>
        </w:rPr>
        <w:t xml:space="preserve">на проведение открытого конкурса по отбору управляющей организации </w:t>
      </w:r>
    </w:p>
    <w:p w:rsidR="00F30884" w:rsidRPr="00B759A3" w:rsidRDefault="00F30884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B759A3">
        <w:rPr>
          <w:rFonts w:ascii="Liberation Serif" w:hAnsi="Liberation Serif"/>
        </w:rPr>
        <w:t>для управления многоквартирным</w:t>
      </w:r>
      <w:r w:rsidR="00293C75">
        <w:rPr>
          <w:rFonts w:ascii="Liberation Serif" w:hAnsi="Liberation Serif"/>
        </w:rPr>
        <w:t xml:space="preserve">  домом</w:t>
      </w:r>
      <w:r w:rsidRPr="00B759A3">
        <w:rPr>
          <w:rFonts w:ascii="Liberation Serif" w:hAnsi="Liberation Serif"/>
        </w:rPr>
        <w:t xml:space="preserve">, расположенным по адресу: </w:t>
      </w:r>
    </w:p>
    <w:p w:rsidR="00F30884" w:rsidRPr="00653576" w:rsidRDefault="00F30884" w:rsidP="00653576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B759A3">
        <w:rPr>
          <w:rFonts w:ascii="Liberation Serif" w:hAnsi="Liberation Serif"/>
        </w:rPr>
        <w:t xml:space="preserve">Свердловская область, Каменский район, </w:t>
      </w:r>
      <w:r w:rsidR="00780F48" w:rsidRPr="00B759A3">
        <w:rPr>
          <w:rFonts w:ascii="Liberation Serif" w:hAnsi="Liberation Serif"/>
        </w:rPr>
        <w:t>с</w:t>
      </w:r>
      <w:r w:rsidRPr="00B759A3">
        <w:rPr>
          <w:rFonts w:ascii="Liberation Serif" w:hAnsi="Liberation Serif"/>
        </w:rPr>
        <w:t xml:space="preserve">. </w:t>
      </w:r>
      <w:proofErr w:type="spellStart"/>
      <w:r w:rsidR="009D76CC">
        <w:rPr>
          <w:rFonts w:ascii="Liberation Serif" w:hAnsi="Liberation Serif"/>
        </w:rPr>
        <w:t>Новоисетское</w:t>
      </w:r>
      <w:proofErr w:type="spellEnd"/>
      <w:r w:rsidR="00901722">
        <w:rPr>
          <w:rFonts w:ascii="Liberation Serif" w:hAnsi="Liberation Serif"/>
        </w:rPr>
        <w:t xml:space="preserve">, ул. </w:t>
      </w:r>
      <w:r w:rsidR="009D76CC">
        <w:rPr>
          <w:rFonts w:ascii="Liberation Serif" w:hAnsi="Liberation Serif"/>
        </w:rPr>
        <w:t>С</w:t>
      </w:r>
      <w:r w:rsidR="00BA53BE">
        <w:rPr>
          <w:rFonts w:ascii="Liberation Serif" w:hAnsi="Liberation Serif"/>
        </w:rPr>
        <w:t>оветска</w:t>
      </w:r>
      <w:r w:rsidR="009D76CC">
        <w:rPr>
          <w:rFonts w:ascii="Liberation Serif" w:hAnsi="Liberation Serif"/>
        </w:rPr>
        <w:t>я</w:t>
      </w:r>
      <w:r w:rsidR="00C161BE" w:rsidRPr="00B759A3">
        <w:rPr>
          <w:rFonts w:ascii="Liberation Serif" w:hAnsi="Liberation Serif"/>
        </w:rPr>
        <w:t xml:space="preserve">, </w:t>
      </w:r>
      <w:r w:rsidR="009D76CC">
        <w:rPr>
          <w:rFonts w:ascii="Liberation Serif" w:hAnsi="Liberation Serif"/>
        </w:rPr>
        <w:t xml:space="preserve">д. </w:t>
      </w:r>
      <w:r w:rsidR="00BA53BE">
        <w:rPr>
          <w:rFonts w:ascii="Liberation Serif" w:hAnsi="Liberation Serif"/>
        </w:rPr>
        <w:t>2Г/</w:t>
      </w:r>
      <w:r w:rsidR="009D76CC">
        <w:rPr>
          <w:rFonts w:ascii="Liberation Serif" w:hAnsi="Liberation Serif"/>
        </w:rPr>
        <w:t>1</w:t>
      </w:r>
      <w:r w:rsidR="00780F48" w:rsidRPr="00653576">
        <w:rPr>
          <w:rFonts w:ascii="Liberation Serif" w:hAnsi="Liberation Serif"/>
        </w:rPr>
        <w:t>.</w:t>
      </w:r>
      <w:r w:rsidRPr="00653576">
        <w:rPr>
          <w:rFonts w:ascii="Liberation Serif" w:hAnsi="Liberation Serif"/>
        </w:rPr>
        <w:t xml:space="preserve"> </w:t>
      </w:r>
    </w:p>
    <w:p w:rsidR="00F30884" w:rsidRPr="00B759A3" w:rsidRDefault="00F30884" w:rsidP="00F30884">
      <w:pPr>
        <w:jc w:val="center"/>
        <w:rPr>
          <w:rFonts w:ascii="Liberation Serif" w:hAnsi="Liberation Serif"/>
        </w:rPr>
      </w:pPr>
    </w:p>
    <w:p w:rsidR="00F30884" w:rsidRPr="00B759A3" w:rsidRDefault="00F30884" w:rsidP="00F30884">
      <w:pPr>
        <w:pStyle w:val="2"/>
        <w:rPr>
          <w:rFonts w:ascii="Liberation Serif" w:hAnsi="Liberation Serif"/>
          <w:szCs w:val="24"/>
        </w:rPr>
      </w:pPr>
    </w:p>
    <w:p w:rsidR="00F30884" w:rsidRPr="00B759A3" w:rsidRDefault="00F30884" w:rsidP="00F30884">
      <w:pPr>
        <w:rPr>
          <w:rFonts w:ascii="Liberation Serif" w:hAnsi="Liberation Serif"/>
          <w:b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jc w:val="both"/>
        <w:rPr>
          <w:rFonts w:ascii="Liberation Serif" w:hAnsi="Liberation Serif"/>
        </w:rPr>
      </w:pPr>
      <w:r w:rsidRPr="00B759A3">
        <w:rPr>
          <w:rFonts w:ascii="Liberation Serif" w:hAnsi="Liberation Serif"/>
          <w:u w:val="single"/>
        </w:rPr>
        <w:t>ПРЕДМЕТ КОНКУРСА</w:t>
      </w:r>
      <w:r w:rsidRPr="00B759A3">
        <w:rPr>
          <w:rFonts w:ascii="Liberation Serif" w:hAnsi="Liberation Serif"/>
        </w:rPr>
        <w:t>: право заключения договора управления в отношении объекта  конкурса</w:t>
      </w:r>
    </w:p>
    <w:p w:rsidR="00F30884" w:rsidRPr="00B759A3" w:rsidRDefault="00F30884" w:rsidP="00F30884">
      <w:pPr>
        <w:pStyle w:val="2"/>
        <w:jc w:val="both"/>
        <w:rPr>
          <w:rFonts w:ascii="Liberation Serif" w:hAnsi="Liberation Serif"/>
          <w:szCs w:val="24"/>
        </w:rPr>
      </w:pPr>
    </w:p>
    <w:p w:rsidR="00F30884" w:rsidRPr="00B759A3" w:rsidRDefault="00F30884" w:rsidP="00F30884">
      <w:pPr>
        <w:pStyle w:val="2"/>
        <w:ind w:left="0" w:firstLine="0"/>
        <w:jc w:val="both"/>
        <w:rPr>
          <w:rFonts w:ascii="Liberation Serif" w:eastAsia="Times New Roman" w:hAnsi="Liberation Serif"/>
          <w:bCs/>
          <w:szCs w:val="24"/>
        </w:rPr>
      </w:pPr>
      <w:r w:rsidRPr="00B759A3">
        <w:rPr>
          <w:rFonts w:ascii="Liberation Serif" w:hAnsi="Liberation Serif"/>
          <w:szCs w:val="24"/>
          <w:u w:val="single"/>
        </w:rPr>
        <w:t>ОБЪЕКТ КОНКУРСА:</w:t>
      </w:r>
      <w:r w:rsidRPr="00B759A3">
        <w:rPr>
          <w:rFonts w:ascii="Liberation Serif" w:hAnsi="Liberation Serif"/>
          <w:szCs w:val="24"/>
        </w:rPr>
        <w:t xml:space="preserve"> </w:t>
      </w:r>
      <w:r w:rsidRPr="00B759A3">
        <w:rPr>
          <w:rFonts w:ascii="Liberation Serif" w:eastAsia="Times New Roman" w:hAnsi="Liberation Serif"/>
          <w:bCs/>
          <w:szCs w:val="24"/>
        </w:rPr>
        <w:t>общее имущество собственн</w:t>
      </w:r>
      <w:r w:rsidR="00293C75">
        <w:rPr>
          <w:rFonts w:ascii="Liberation Serif" w:eastAsia="Times New Roman" w:hAnsi="Liberation Serif"/>
          <w:bCs/>
          <w:szCs w:val="24"/>
        </w:rPr>
        <w:t>иков помещений в многоквартирном</w:t>
      </w:r>
      <w:r w:rsidRPr="00B759A3">
        <w:rPr>
          <w:rFonts w:ascii="Liberation Serif" w:eastAsia="Times New Roman" w:hAnsi="Liberation Serif"/>
          <w:bCs/>
          <w:szCs w:val="24"/>
        </w:rPr>
        <w:t xml:space="preserve"> </w:t>
      </w:r>
      <w:r w:rsidR="00293C75">
        <w:rPr>
          <w:rFonts w:ascii="Liberation Serif" w:eastAsia="Times New Roman" w:hAnsi="Liberation Serif"/>
          <w:bCs/>
          <w:szCs w:val="24"/>
        </w:rPr>
        <w:t>доме</w:t>
      </w:r>
      <w:r w:rsidRPr="00B759A3">
        <w:rPr>
          <w:rFonts w:ascii="Liberation Serif" w:eastAsia="Times New Roman" w:hAnsi="Liberation Serif"/>
          <w:bCs/>
          <w:szCs w:val="24"/>
        </w:rPr>
        <w:t xml:space="preserve"> по адресу: Свердловская область, Каменский район, </w:t>
      </w:r>
      <w:r w:rsidR="00780F48" w:rsidRPr="00B759A3">
        <w:rPr>
          <w:rFonts w:ascii="Liberation Serif" w:eastAsia="Times New Roman" w:hAnsi="Liberation Serif"/>
          <w:bCs/>
          <w:szCs w:val="24"/>
        </w:rPr>
        <w:t>с</w:t>
      </w:r>
      <w:r w:rsidRPr="00B759A3">
        <w:rPr>
          <w:rFonts w:ascii="Liberation Serif" w:eastAsia="Times New Roman" w:hAnsi="Liberation Serif"/>
          <w:bCs/>
          <w:szCs w:val="24"/>
        </w:rPr>
        <w:t xml:space="preserve">. </w:t>
      </w:r>
      <w:proofErr w:type="spellStart"/>
      <w:r w:rsidR="009D76CC">
        <w:rPr>
          <w:rFonts w:ascii="Liberation Serif" w:eastAsia="Times New Roman" w:hAnsi="Liberation Serif"/>
          <w:bCs/>
          <w:szCs w:val="24"/>
        </w:rPr>
        <w:t>Новоисетское</w:t>
      </w:r>
      <w:proofErr w:type="spellEnd"/>
      <w:r w:rsidRPr="00B759A3">
        <w:rPr>
          <w:rFonts w:ascii="Liberation Serif" w:eastAsia="Times New Roman" w:hAnsi="Liberation Serif"/>
          <w:bCs/>
          <w:szCs w:val="24"/>
        </w:rPr>
        <w:t xml:space="preserve">, ул. </w:t>
      </w:r>
      <w:r w:rsidR="009D76CC">
        <w:rPr>
          <w:rFonts w:ascii="Liberation Serif" w:eastAsia="Times New Roman" w:hAnsi="Liberation Serif"/>
          <w:bCs/>
          <w:szCs w:val="24"/>
        </w:rPr>
        <w:t>С</w:t>
      </w:r>
      <w:r w:rsidR="00BA53BE">
        <w:rPr>
          <w:rFonts w:ascii="Liberation Serif" w:eastAsia="Times New Roman" w:hAnsi="Liberation Serif"/>
          <w:bCs/>
          <w:szCs w:val="24"/>
        </w:rPr>
        <w:t>оветска</w:t>
      </w:r>
      <w:r w:rsidR="009D76CC">
        <w:rPr>
          <w:rFonts w:ascii="Liberation Serif" w:eastAsia="Times New Roman" w:hAnsi="Liberation Serif"/>
          <w:bCs/>
          <w:szCs w:val="24"/>
        </w:rPr>
        <w:t>я, д.</w:t>
      </w:r>
      <w:r w:rsidR="00BA53BE">
        <w:rPr>
          <w:rFonts w:ascii="Liberation Serif" w:eastAsia="Times New Roman" w:hAnsi="Liberation Serif"/>
          <w:bCs/>
          <w:szCs w:val="24"/>
        </w:rPr>
        <w:t>2Г/</w:t>
      </w:r>
      <w:r w:rsidR="009D76CC">
        <w:rPr>
          <w:rFonts w:ascii="Liberation Serif" w:eastAsia="Times New Roman" w:hAnsi="Liberation Serif"/>
          <w:bCs/>
          <w:szCs w:val="24"/>
        </w:rPr>
        <w:t>1</w:t>
      </w:r>
      <w:r w:rsidR="00942E70">
        <w:rPr>
          <w:rFonts w:ascii="Liberation Serif" w:eastAsia="Times New Roman" w:hAnsi="Liberation Serif"/>
          <w:bCs/>
          <w:szCs w:val="24"/>
        </w:rPr>
        <w:t xml:space="preserve"> </w:t>
      </w:r>
      <w:r w:rsidRPr="00B759A3">
        <w:rPr>
          <w:rFonts w:ascii="Liberation Serif" w:eastAsia="Times New Roman" w:hAnsi="Liberation Serif"/>
          <w:bCs/>
          <w:szCs w:val="24"/>
        </w:rPr>
        <w:t xml:space="preserve"> на право управления которым, проводится конкурс </w:t>
      </w:r>
    </w:p>
    <w:p w:rsidR="00F42D31" w:rsidRPr="00B759A3" w:rsidRDefault="00F42D31" w:rsidP="00F30884">
      <w:pPr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DE0B60" w:rsidRPr="00B759A3" w:rsidRDefault="00DE0B60" w:rsidP="00F30884">
      <w:pPr>
        <w:rPr>
          <w:rFonts w:ascii="Liberation Serif" w:hAnsi="Liberation Serif"/>
        </w:rPr>
      </w:pPr>
    </w:p>
    <w:p w:rsidR="00DE0B60" w:rsidRDefault="00DE0B60" w:rsidP="00F30884">
      <w:pPr>
        <w:rPr>
          <w:rFonts w:ascii="Liberation Serif" w:hAnsi="Liberation Serif"/>
        </w:rPr>
      </w:pPr>
    </w:p>
    <w:p w:rsidR="00FF407C" w:rsidRDefault="00FF407C" w:rsidP="00F30884">
      <w:pPr>
        <w:rPr>
          <w:rFonts w:ascii="Liberation Serif" w:hAnsi="Liberation Serif"/>
        </w:rPr>
      </w:pPr>
    </w:p>
    <w:p w:rsidR="00FF407C" w:rsidRDefault="00FF407C" w:rsidP="00F30884">
      <w:pPr>
        <w:rPr>
          <w:rFonts w:ascii="Liberation Serif" w:hAnsi="Liberation Serif"/>
        </w:rPr>
      </w:pPr>
    </w:p>
    <w:p w:rsidR="00FF407C" w:rsidRDefault="00FF407C" w:rsidP="00F30884">
      <w:pPr>
        <w:rPr>
          <w:rFonts w:ascii="Liberation Serif" w:hAnsi="Liberation Serif"/>
        </w:rPr>
      </w:pPr>
    </w:p>
    <w:p w:rsidR="00FF407C" w:rsidRDefault="00FF407C" w:rsidP="00F30884">
      <w:pPr>
        <w:rPr>
          <w:rFonts w:ascii="Liberation Serif" w:hAnsi="Liberation Serif"/>
        </w:rPr>
      </w:pPr>
    </w:p>
    <w:p w:rsidR="00FF407C" w:rsidRPr="00B759A3" w:rsidRDefault="00FF407C" w:rsidP="00F30884">
      <w:pPr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F30884" w:rsidRPr="00B759A3" w:rsidRDefault="00F42D31" w:rsidP="00F42D31">
      <w:pPr>
        <w:pStyle w:val="6"/>
        <w:rPr>
          <w:rFonts w:ascii="Liberation Serif" w:hAnsi="Liberation Serif"/>
          <w:b w:val="0"/>
        </w:rPr>
      </w:pPr>
      <w:r w:rsidRPr="00B759A3">
        <w:rPr>
          <w:rFonts w:ascii="Liberation Serif" w:hAnsi="Liberation Serif"/>
          <w:b w:val="0"/>
        </w:rPr>
        <w:t>Каменский городской округ</w:t>
      </w:r>
    </w:p>
    <w:p w:rsidR="00F30884" w:rsidRPr="00B759A3" w:rsidRDefault="00FF407C" w:rsidP="005E1621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2024</w:t>
      </w:r>
      <w:r w:rsidR="00F30884" w:rsidRPr="00B759A3">
        <w:rPr>
          <w:rFonts w:ascii="Liberation Serif" w:hAnsi="Liberation Serif"/>
        </w:rPr>
        <w:t xml:space="preserve"> год</w:t>
      </w:r>
    </w:p>
    <w:p w:rsidR="00CD06BC" w:rsidRPr="00CD06BC" w:rsidRDefault="00CD06BC" w:rsidP="00CD06BC">
      <w:pPr>
        <w:pageBreakBefore/>
        <w:jc w:val="center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lastRenderedPageBreak/>
        <w:t xml:space="preserve">Содержание </w:t>
      </w:r>
    </w:p>
    <w:p w:rsidR="00CD06BC" w:rsidRPr="00CD06BC" w:rsidRDefault="00CD06BC" w:rsidP="00CD06BC">
      <w:pPr>
        <w:rPr>
          <w:rFonts w:ascii="Liberation Serif" w:hAnsi="Liberation Serif"/>
        </w:rPr>
      </w:pPr>
    </w:p>
    <w:p w:rsidR="00CD06BC" w:rsidRPr="00182F42" w:rsidRDefault="00CD06BC" w:rsidP="00CD06BC">
      <w:pPr>
        <w:jc w:val="both"/>
        <w:rPr>
          <w:rFonts w:ascii="Liberation Serif" w:hAnsi="Liberation Serif"/>
        </w:rPr>
      </w:pPr>
      <w:r w:rsidRPr="00182F42">
        <w:rPr>
          <w:rFonts w:ascii="Liberation Serif" w:hAnsi="Liberation Serif"/>
        </w:rPr>
        <w:t xml:space="preserve">1. Общие сведения о проведении конкурса                                                                           </w:t>
      </w:r>
    </w:p>
    <w:p w:rsidR="00CD06BC" w:rsidRPr="00182F42" w:rsidRDefault="00CD06BC" w:rsidP="00CD06BC">
      <w:pPr>
        <w:jc w:val="both"/>
        <w:rPr>
          <w:rFonts w:ascii="Liberation Serif" w:hAnsi="Liberation Serif"/>
        </w:rPr>
      </w:pPr>
      <w:r w:rsidRPr="00182F42">
        <w:rPr>
          <w:rFonts w:ascii="Liberation Serif" w:hAnsi="Liberation Serif"/>
        </w:rPr>
        <w:t xml:space="preserve">1.1. Основные понятия и определения                                                                                   </w:t>
      </w:r>
    </w:p>
    <w:p w:rsidR="00CD06BC" w:rsidRPr="00182F42" w:rsidRDefault="00CD06BC" w:rsidP="00CD06BC">
      <w:pPr>
        <w:jc w:val="both"/>
        <w:rPr>
          <w:rFonts w:ascii="Liberation Serif" w:hAnsi="Liberation Serif"/>
        </w:rPr>
      </w:pPr>
      <w:r w:rsidRPr="00182F42">
        <w:rPr>
          <w:rFonts w:ascii="Liberation Serif" w:hAnsi="Liberation Serif"/>
        </w:rPr>
        <w:t xml:space="preserve">1.2. Общие положения                                                                                                              </w:t>
      </w:r>
    </w:p>
    <w:p w:rsidR="00CD06BC" w:rsidRPr="00182F42" w:rsidRDefault="00CD06BC" w:rsidP="00CD06BC">
      <w:pPr>
        <w:jc w:val="both"/>
        <w:rPr>
          <w:rFonts w:ascii="Liberation Serif" w:hAnsi="Liberation Serif"/>
        </w:rPr>
      </w:pPr>
      <w:r w:rsidRPr="00182F42">
        <w:rPr>
          <w:rFonts w:ascii="Liberation Serif" w:hAnsi="Liberation Serif"/>
        </w:rPr>
        <w:t xml:space="preserve">1.3. Участие в конкурсе                                                                                                            </w:t>
      </w:r>
    </w:p>
    <w:p w:rsidR="00CD06BC" w:rsidRPr="00182F42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182F42">
        <w:rPr>
          <w:rFonts w:ascii="Liberation Serif" w:hAnsi="Liberation Serif" w:cs="Times New Roman"/>
          <w:sz w:val="24"/>
          <w:szCs w:val="24"/>
        </w:rPr>
        <w:t xml:space="preserve">1.4. Предоставление конкурсной документации                                                                   </w:t>
      </w:r>
    </w:p>
    <w:p w:rsidR="00CD06BC" w:rsidRPr="00182F4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182F42">
        <w:rPr>
          <w:rFonts w:ascii="Liberation Serif" w:hAnsi="Liberation Serif" w:cs="Times New Roman"/>
          <w:sz w:val="24"/>
          <w:szCs w:val="24"/>
        </w:rPr>
        <w:t xml:space="preserve">1.5. Внесение изменений в конкурсную документацию                                                                      </w:t>
      </w:r>
    </w:p>
    <w:p w:rsidR="00CD06BC" w:rsidRPr="00182F4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182F42">
        <w:rPr>
          <w:rFonts w:ascii="Liberation Serif" w:hAnsi="Liberation Serif" w:cs="Times New Roman"/>
          <w:sz w:val="24"/>
          <w:szCs w:val="24"/>
        </w:rPr>
        <w:t xml:space="preserve">1.6. Организация осмотра объекта конкурса                                                                      </w:t>
      </w:r>
      <w:r w:rsidRPr="00182F42">
        <w:rPr>
          <w:rFonts w:ascii="Liberation Serif" w:hAnsi="Liberation Serif" w:cs="Times New Roman"/>
          <w:sz w:val="24"/>
          <w:szCs w:val="24"/>
        </w:rPr>
        <w:tab/>
      </w:r>
    </w:p>
    <w:p w:rsidR="00CD06BC" w:rsidRPr="00182F4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182F42">
        <w:rPr>
          <w:rFonts w:ascii="Liberation Serif" w:hAnsi="Liberation Serif" w:cs="Times New Roman"/>
          <w:sz w:val="24"/>
          <w:szCs w:val="24"/>
        </w:rPr>
        <w:t xml:space="preserve">1.7. Порядок подачи заявок на участие в конкурсе                                                          </w:t>
      </w:r>
      <w:r w:rsidRPr="00182F42">
        <w:rPr>
          <w:rFonts w:ascii="Liberation Serif" w:hAnsi="Liberation Serif" w:cs="Times New Roman"/>
          <w:sz w:val="24"/>
          <w:szCs w:val="24"/>
        </w:rPr>
        <w:tab/>
      </w:r>
    </w:p>
    <w:p w:rsidR="00CD06BC" w:rsidRPr="00182F4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182F42">
        <w:rPr>
          <w:rFonts w:ascii="Liberation Serif" w:hAnsi="Liberation Serif" w:cs="Times New Roman"/>
          <w:sz w:val="24"/>
          <w:szCs w:val="24"/>
        </w:rPr>
        <w:t xml:space="preserve">1.8. Процедура вскрытия конвертов с заявками на участие в конкурсе                     </w:t>
      </w:r>
      <w:r w:rsidRPr="00182F42">
        <w:rPr>
          <w:rFonts w:ascii="Liberation Serif" w:hAnsi="Liberation Serif" w:cs="Times New Roman"/>
          <w:sz w:val="24"/>
          <w:szCs w:val="24"/>
        </w:rPr>
        <w:tab/>
      </w:r>
      <w:r w:rsidRPr="00182F42">
        <w:rPr>
          <w:rFonts w:ascii="Liberation Serif" w:hAnsi="Liberation Serif" w:cs="Times New Roman"/>
          <w:sz w:val="24"/>
          <w:szCs w:val="24"/>
        </w:rPr>
        <w:tab/>
        <w:t xml:space="preserve">   </w:t>
      </w:r>
    </w:p>
    <w:p w:rsidR="00CD06BC" w:rsidRPr="00182F4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182F42">
        <w:rPr>
          <w:rFonts w:ascii="Liberation Serif" w:hAnsi="Liberation Serif" w:cs="Times New Roman"/>
          <w:sz w:val="24"/>
          <w:szCs w:val="24"/>
        </w:rPr>
        <w:t xml:space="preserve">1.9. Порядок рассмотрения заявок на участие в конкурсе                                             </w:t>
      </w:r>
    </w:p>
    <w:p w:rsidR="00CD06BC" w:rsidRPr="00182F4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182F42">
        <w:rPr>
          <w:rFonts w:ascii="Liberation Serif" w:hAnsi="Liberation Serif" w:cs="Times New Roman"/>
          <w:sz w:val="24"/>
          <w:szCs w:val="24"/>
        </w:rPr>
        <w:t xml:space="preserve">1.10. Отказ от проведения конкурса                                                                                    </w:t>
      </w:r>
      <w:r w:rsidRPr="00182F42">
        <w:rPr>
          <w:rFonts w:ascii="Liberation Serif" w:hAnsi="Liberation Serif" w:cs="Times New Roman"/>
          <w:sz w:val="24"/>
          <w:szCs w:val="24"/>
        </w:rPr>
        <w:tab/>
      </w:r>
    </w:p>
    <w:p w:rsidR="004E6830" w:rsidRPr="00182F42" w:rsidRDefault="00CD06BC" w:rsidP="00A05CB1">
      <w:pPr>
        <w:jc w:val="both"/>
        <w:rPr>
          <w:rFonts w:ascii="Liberation Serif" w:hAnsi="Liberation Serif"/>
        </w:rPr>
      </w:pPr>
      <w:r w:rsidRPr="00182F42">
        <w:rPr>
          <w:rFonts w:ascii="Liberation Serif" w:hAnsi="Liberation Serif"/>
        </w:rPr>
        <w:t xml:space="preserve">1.11. Порядок проведения конкурса </w:t>
      </w:r>
      <w:r w:rsidR="00A05CB1" w:rsidRPr="00182F42">
        <w:rPr>
          <w:rFonts w:ascii="Liberation Serif" w:hAnsi="Liberation Serif"/>
        </w:rPr>
        <w:t>и принятия решения об определении победителя конкурса</w:t>
      </w:r>
      <w:r w:rsidRPr="00182F42">
        <w:rPr>
          <w:rFonts w:ascii="Liberation Serif" w:hAnsi="Liberation Serif"/>
        </w:rPr>
        <w:t xml:space="preserve">                                                     </w:t>
      </w:r>
      <w:r w:rsidR="005B6660" w:rsidRPr="00182F42">
        <w:rPr>
          <w:rFonts w:ascii="Liberation Serif" w:hAnsi="Liberation Serif"/>
        </w:rPr>
        <w:t xml:space="preserve">                          </w:t>
      </w:r>
      <w:r w:rsidR="005B6660" w:rsidRPr="00182F42">
        <w:rPr>
          <w:rFonts w:ascii="Liberation Serif" w:hAnsi="Liberation Serif"/>
        </w:rPr>
        <w:tab/>
      </w:r>
      <w:r w:rsidRPr="00182F42">
        <w:rPr>
          <w:rFonts w:ascii="Liberation Serif" w:hAnsi="Liberation Serif"/>
        </w:rPr>
        <w:t xml:space="preserve">                                                  </w:t>
      </w:r>
      <w:r w:rsidR="00F851A0" w:rsidRPr="00182F42">
        <w:rPr>
          <w:rFonts w:ascii="Liberation Serif" w:hAnsi="Liberation Serif"/>
        </w:rPr>
        <w:t xml:space="preserve">                          1.12</w:t>
      </w:r>
      <w:r w:rsidRPr="00182F42">
        <w:rPr>
          <w:rFonts w:ascii="Liberation Serif" w:hAnsi="Liberation Serif"/>
        </w:rPr>
        <w:t xml:space="preserve">. Обязанности и ответственность Победителя конкурса   </w:t>
      </w:r>
    </w:p>
    <w:p w:rsidR="00CD06BC" w:rsidRPr="00182F42" w:rsidRDefault="004E6830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182F42">
        <w:rPr>
          <w:rFonts w:ascii="Liberation Serif" w:hAnsi="Liberation Serif" w:cs="Times New Roman"/>
          <w:sz w:val="24"/>
          <w:szCs w:val="24"/>
        </w:rPr>
        <w:t>Приложения</w:t>
      </w:r>
      <w:r w:rsidR="0055650F" w:rsidRPr="00182F42">
        <w:rPr>
          <w:rFonts w:ascii="Liberation Serif" w:hAnsi="Liberation Serif" w:cs="Times New Roman"/>
          <w:sz w:val="24"/>
          <w:szCs w:val="24"/>
        </w:rPr>
        <w:t xml:space="preserve"> к конкурсной документации</w:t>
      </w:r>
      <w:r w:rsidRPr="00182F42">
        <w:rPr>
          <w:rFonts w:ascii="Liberation Serif" w:hAnsi="Liberation Serif" w:cs="Times New Roman"/>
          <w:sz w:val="24"/>
          <w:szCs w:val="24"/>
        </w:rPr>
        <w:t>:</w:t>
      </w:r>
      <w:r w:rsidR="00CD06BC" w:rsidRPr="00182F42">
        <w:rPr>
          <w:rFonts w:ascii="Liberation Serif" w:hAnsi="Liberation Serif" w:cs="Times New Roman"/>
          <w:sz w:val="24"/>
          <w:szCs w:val="24"/>
        </w:rPr>
        <w:t xml:space="preserve">             </w:t>
      </w:r>
      <w:r w:rsidR="005B6660" w:rsidRPr="00182F42">
        <w:rPr>
          <w:rFonts w:ascii="Liberation Serif" w:hAnsi="Liberation Serif" w:cs="Times New Roman"/>
          <w:sz w:val="24"/>
          <w:szCs w:val="24"/>
        </w:rPr>
        <w:t xml:space="preserve">                          </w:t>
      </w:r>
      <w:r w:rsidR="005B6660" w:rsidRPr="00182F42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182F42">
        <w:rPr>
          <w:rFonts w:ascii="Liberation Serif" w:hAnsi="Liberation Serif" w:cs="Times New Roman"/>
          <w:sz w:val="24"/>
          <w:szCs w:val="24"/>
        </w:rPr>
        <w:t xml:space="preserve">Форма заявки на </w:t>
      </w:r>
      <w:r w:rsidR="005A5AE1" w:rsidRPr="00182F42">
        <w:rPr>
          <w:rFonts w:ascii="Liberation Serif" w:hAnsi="Liberation Serif" w:cs="Times New Roman"/>
          <w:sz w:val="24"/>
          <w:szCs w:val="24"/>
        </w:rPr>
        <w:t xml:space="preserve">участие в конкурсе (Приложение </w:t>
      </w:r>
      <w:r w:rsidR="005A5AE1" w:rsidRPr="00182F42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182F42">
        <w:rPr>
          <w:rFonts w:ascii="Liberation Serif" w:hAnsi="Liberation Serif" w:cs="Times New Roman"/>
          <w:sz w:val="24"/>
          <w:szCs w:val="24"/>
        </w:rPr>
        <w:t xml:space="preserve"> </w:t>
      </w:r>
      <w:r w:rsidRPr="00182F42">
        <w:rPr>
          <w:rFonts w:ascii="Liberation Serif" w:hAnsi="Liberation Serif" w:cs="Times New Roman"/>
          <w:sz w:val="24"/>
          <w:szCs w:val="24"/>
        </w:rPr>
        <w:t>1)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             </w:t>
      </w:r>
      <w:r w:rsidR="005B6660">
        <w:rPr>
          <w:rFonts w:ascii="Liberation Serif" w:hAnsi="Liberation Serif" w:cs="Times New Roman"/>
          <w:sz w:val="24"/>
          <w:szCs w:val="24"/>
        </w:rPr>
        <w:t xml:space="preserve">                              </w:t>
      </w:r>
      <w:r w:rsidR="005B6660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5B6660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 о состоянии общего имущества собственников помещений в мн</w:t>
      </w:r>
      <w:r w:rsidR="005A5AE1">
        <w:rPr>
          <w:rFonts w:ascii="Liberation Serif" w:hAnsi="Liberation Serif" w:cs="Times New Roman"/>
          <w:sz w:val="24"/>
          <w:szCs w:val="24"/>
        </w:rPr>
        <w:t>огоквартирном доме (Приложение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</w:rPr>
        <w:t>2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C44196" w:rsidRPr="00CD06BC" w:rsidRDefault="00CD06BC" w:rsidP="00BC26B2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Перечень обязательных работ и услуг по содержанию и ремонту общего имущества мно</w:t>
      </w:r>
      <w:r w:rsidR="005A5AE1">
        <w:rPr>
          <w:rFonts w:ascii="Liberation Serif" w:hAnsi="Liberation Serif" w:cs="Times New Roman"/>
          <w:sz w:val="24"/>
          <w:szCs w:val="24"/>
        </w:rPr>
        <w:t xml:space="preserve">гоквартирного дома (Приложения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3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A05CB1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Проект договор</w:t>
      </w:r>
      <w:r w:rsidR="001649FA">
        <w:rPr>
          <w:rFonts w:ascii="Liberation Serif" w:hAnsi="Liberation Serif" w:cs="Times New Roman"/>
          <w:sz w:val="24"/>
          <w:szCs w:val="24"/>
        </w:rPr>
        <w:t>а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управления многоквартирным домом (Приложение</w:t>
      </w:r>
      <w:r w:rsid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381AA6">
        <w:rPr>
          <w:rFonts w:ascii="Liberation Serif" w:hAnsi="Liberation Serif" w:cs="Times New Roman"/>
          <w:sz w:val="24"/>
          <w:szCs w:val="24"/>
        </w:rPr>
        <w:t>4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  <w:r w:rsidRPr="00CD06BC">
        <w:rPr>
          <w:rFonts w:ascii="Liberation Serif" w:hAnsi="Liberation Serif" w:cs="Times New Roman"/>
          <w:sz w:val="24"/>
          <w:szCs w:val="24"/>
        </w:rPr>
        <w:tab/>
      </w:r>
    </w:p>
    <w:p w:rsidR="00F66470" w:rsidRDefault="0055650F" w:rsidP="0055650F">
      <w:pPr>
        <w:autoSpaceDE w:val="0"/>
        <w:autoSpaceDN w:val="0"/>
        <w:adjustRightInd w:val="0"/>
        <w:rPr>
          <w:rFonts w:ascii="Liberation Serif" w:hAnsi="Liberation Serif"/>
        </w:rPr>
      </w:pPr>
      <w:r w:rsidRPr="0055650F">
        <w:rPr>
          <w:rFonts w:ascii="Liberation Serif" w:hAnsi="Liberation Serif"/>
        </w:rPr>
        <w:t>Приложения к договору управления многоквартирным домом:</w:t>
      </w:r>
      <w:r w:rsidRPr="0055650F">
        <w:rPr>
          <w:rFonts w:ascii="Liberation Serif" w:hAnsi="Liberation Serif"/>
        </w:rPr>
        <w:br/>
      </w:r>
      <w:hyperlink r:id="rId9" w:history="1">
        <w:r w:rsidR="00D62DB0" w:rsidRPr="001532B2">
          <w:rPr>
            <w:rFonts w:ascii="Liberation Serif" w:hAnsi="Liberation Serif"/>
          </w:rPr>
          <w:t>Состав</w:t>
        </w:r>
      </w:hyperlink>
      <w:r w:rsidR="00D62DB0" w:rsidRPr="001532B2">
        <w:rPr>
          <w:rFonts w:ascii="Liberation Serif" w:hAnsi="Liberation Serif"/>
        </w:rPr>
        <w:t xml:space="preserve"> (перечень) общего имущества в многоквартирном доме и его состояние</w:t>
      </w:r>
    </w:p>
    <w:p w:rsidR="00A05CB1" w:rsidRDefault="00D62DB0" w:rsidP="0055650F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55650F">
        <w:rPr>
          <w:rFonts w:ascii="Liberation Serif" w:hAnsi="Liberation Serif"/>
        </w:rPr>
        <w:t xml:space="preserve"> 1</w:t>
      </w:r>
      <w:r>
        <w:rPr>
          <w:rFonts w:ascii="Liberation Serif" w:hAnsi="Liberation Serif"/>
        </w:rPr>
        <w:t>)</w:t>
      </w:r>
    </w:p>
    <w:p w:rsidR="00CD06BC" w:rsidRDefault="00D62DB0" w:rsidP="00D62DB0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D62DB0">
        <w:rPr>
          <w:rFonts w:ascii="Liberation Serif" w:hAnsi="Liberation Serif"/>
        </w:rPr>
        <w:t>Перечень обязательных работ по содержанию и ремонту</w:t>
      </w:r>
      <w:r>
        <w:rPr>
          <w:rFonts w:ascii="Liberation Serif" w:hAnsi="Liberation Serif"/>
        </w:rPr>
        <w:t xml:space="preserve"> </w:t>
      </w:r>
      <w:r w:rsidRPr="00D62DB0">
        <w:rPr>
          <w:rFonts w:ascii="Liberation Serif" w:hAnsi="Liberation Serif"/>
        </w:rPr>
        <w:t>общего имущества собственников п</w:t>
      </w:r>
      <w:r>
        <w:rPr>
          <w:rFonts w:ascii="Liberation Serif" w:hAnsi="Liberation Serif"/>
        </w:rPr>
        <w:t>омещений в многоквартирном доме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A05CB1">
        <w:rPr>
          <w:rFonts w:ascii="Liberation Serif" w:hAnsi="Liberation Serif"/>
        </w:rPr>
        <w:t xml:space="preserve"> 2</w:t>
      </w:r>
      <w:r>
        <w:rPr>
          <w:rFonts w:ascii="Liberation Serif" w:hAnsi="Liberation Serif"/>
        </w:rPr>
        <w:t>)</w:t>
      </w:r>
    </w:p>
    <w:p w:rsidR="00A05CB1" w:rsidRDefault="00A05CB1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Акт </w:t>
      </w:r>
      <w:r w:rsidRPr="00A05CB1">
        <w:rPr>
          <w:rFonts w:ascii="Liberation Serif" w:hAnsi="Liberation Serif"/>
        </w:rPr>
        <w:t xml:space="preserve">приемки выполненных работ и услуг по содержанию и ремонту общего имущества собственников помещений </w:t>
      </w:r>
      <w:r>
        <w:rPr>
          <w:rFonts w:ascii="Liberation Serif" w:hAnsi="Liberation Serif"/>
        </w:rPr>
        <w:t xml:space="preserve">(Приложение </w:t>
      </w:r>
      <w:r>
        <w:rPr>
          <w:rFonts w:ascii="Liberation Serif" w:hAnsi="Liberation Serif"/>
          <w:lang w:val="en-US"/>
        </w:rPr>
        <w:t>N</w:t>
      </w:r>
      <w:r>
        <w:rPr>
          <w:rFonts w:ascii="Liberation Serif" w:hAnsi="Liberation Serif"/>
        </w:rPr>
        <w:t xml:space="preserve"> 3)</w:t>
      </w:r>
    </w:p>
    <w:p w:rsidR="00653576" w:rsidRPr="00182F42" w:rsidRDefault="00653576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182F42">
        <w:rPr>
          <w:rFonts w:ascii="Liberation Serif" w:hAnsi="Liberation Serif"/>
        </w:rPr>
        <w:t>Реквизиты банковского счета для перечисления сре</w:t>
      </w:r>
      <w:proofErr w:type="gramStart"/>
      <w:r w:rsidRPr="00182F42">
        <w:rPr>
          <w:rFonts w:ascii="Liberation Serif" w:hAnsi="Liberation Serif"/>
        </w:rPr>
        <w:t>дств в к</w:t>
      </w:r>
      <w:proofErr w:type="gramEnd"/>
      <w:r w:rsidRPr="00182F42">
        <w:rPr>
          <w:rFonts w:ascii="Liberation Serif" w:hAnsi="Liberation Serif"/>
        </w:rPr>
        <w:t>ачестве обеспечения заявки на участие в конкурсе  (Приложение № 5)</w:t>
      </w:r>
    </w:p>
    <w:p w:rsidR="00775841" w:rsidRPr="00182F42" w:rsidRDefault="00F66470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182F42">
        <w:rPr>
          <w:rFonts w:ascii="Liberation Serif" w:hAnsi="Liberation Serif"/>
        </w:rPr>
        <w:t xml:space="preserve">Срок действия договора управления многоквартирным домом </w:t>
      </w:r>
      <w:r w:rsidR="00A9020E" w:rsidRPr="00182F42">
        <w:rPr>
          <w:rFonts w:ascii="Liberation Serif" w:hAnsi="Liberation Serif"/>
        </w:rPr>
        <w:t xml:space="preserve"> (Приложение №6</w:t>
      </w:r>
      <w:proofErr w:type="gramStart"/>
      <w:r w:rsidR="00A9020E" w:rsidRPr="00182F42">
        <w:rPr>
          <w:rFonts w:ascii="Liberation Serif" w:hAnsi="Liberation Serif"/>
        </w:rPr>
        <w:t xml:space="preserve"> )</w:t>
      </w:r>
      <w:proofErr w:type="gramEnd"/>
    </w:p>
    <w:p w:rsidR="00293C75" w:rsidRPr="00182F42" w:rsidRDefault="00293C75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182F42">
        <w:rPr>
          <w:rFonts w:ascii="Liberation Serif" w:hAnsi="Liberation Serif"/>
        </w:rPr>
        <w:t>Порядок проведения осмотров заинтересованными лицами и претендентами объекта конкурса и график проведения таких осмотров (Приложение № 7)</w:t>
      </w:r>
    </w:p>
    <w:p w:rsidR="00257E9C" w:rsidRPr="00182F42" w:rsidRDefault="00257E9C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182F42">
        <w:rPr>
          <w:rFonts w:ascii="Liberation Serif" w:hAnsi="Liberation Serif"/>
        </w:rPr>
        <w:t>Требования к участникам конкурса (Приложение № 8)</w:t>
      </w:r>
    </w:p>
    <w:p w:rsidR="00A05CB1" w:rsidRPr="00182F42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182F42">
        <w:rPr>
          <w:rFonts w:ascii="Liberation Serif" w:hAnsi="Liberation Serif"/>
          <w:sz w:val="24"/>
          <w:szCs w:val="24"/>
        </w:rPr>
        <w:t>Срок внесения собственниками помещений в многоквартирном доме платы за содержание и ремонт ж</w:t>
      </w:r>
      <w:r w:rsidR="00871852" w:rsidRPr="00182F42">
        <w:rPr>
          <w:rFonts w:ascii="Liberation Serif" w:hAnsi="Liberation Serif"/>
          <w:sz w:val="24"/>
          <w:szCs w:val="24"/>
        </w:rPr>
        <w:t>илого помещения (Приложение № 9</w:t>
      </w:r>
      <w:r w:rsidRPr="00182F42">
        <w:rPr>
          <w:rFonts w:ascii="Liberation Serif" w:hAnsi="Liberation Serif"/>
          <w:sz w:val="24"/>
          <w:szCs w:val="24"/>
        </w:rPr>
        <w:t>)</w:t>
      </w:r>
    </w:p>
    <w:p w:rsidR="00A62E07" w:rsidRPr="00182F42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182F42">
        <w:rPr>
          <w:rFonts w:ascii="Liberation Serif" w:hAnsi="Liberation Serif"/>
          <w:sz w:val="24"/>
          <w:szCs w:val="24"/>
        </w:rPr>
        <w:t>Срок в течени</w:t>
      </w:r>
      <w:proofErr w:type="gramStart"/>
      <w:r w:rsidRPr="00182F42">
        <w:rPr>
          <w:rFonts w:ascii="Liberation Serif" w:hAnsi="Liberation Serif"/>
          <w:sz w:val="24"/>
          <w:szCs w:val="24"/>
        </w:rPr>
        <w:t>и</w:t>
      </w:r>
      <w:proofErr w:type="gramEnd"/>
      <w:r w:rsidRPr="00182F42">
        <w:rPr>
          <w:rFonts w:ascii="Liberation Serif" w:hAnsi="Liberation Serif"/>
          <w:sz w:val="24"/>
          <w:szCs w:val="24"/>
        </w:rPr>
        <w:t xml:space="preserve"> которого победитель конкурса должен подписать договоры управления многокв</w:t>
      </w:r>
      <w:r w:rsidR="00871852" w:rsidRPr="00182F42">
        <w:rPr>
          <w:rFonts w:ascii="Liberation Serif" w:hAnsi="Liberation Serif"/>
          <w:sz w:val="24"/>
          <w:szCs w:val="24"/>
        </w:rPr>
        <w:t>артирным домом ( Приложение № 10</w:t>
      </w:r>
      <w:r w:rsidRPr="00182F42">
        <w:rPr>
          <w:rFonts w:ascii="Liberation Serif" w:hAnsi="Liberation Serif"/>
          <w:sz w:val="24"/>
          <w:szCs w:val="24"/>
        </w:rPr>
        <w:t>)</w:t>
      </w:r>
    </w:p>
    <w:p w:rsidR="00A62E07" w:rsidRPr="00182F42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182F42">
        <w:rPr>
          <w:rFonts w:ascii="Liberation Serif" w:hAnsi="Liberation Serif"/>
          <w:sz w:val="24"/>
          <w:szCs w:val="24"/>
        </w:rPr>
        <w:t>Требования к порядку изменения обязательства сторон по договору управления многокв</w:t>
      </w:r>
      <w:r w:rsidR="00871852" w:rsidRPr="00182F42">
        <w:rPr>
          <w:rFonts w:ascii="Liberation Serif" w:hAnsi="Liberation Serif"/>
          <w:sz w:val="24"/>
          <w:szCs w:val="24"/>
        </w:rPr>
        <w:t xml:space="preserve">артирным домом </w:t>
      </w:r>
      <w:proofErr w:type="gramStart"/>
      <w:r w:rsidR="00871852" w:rsidRPr="00182F42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182F42">
        <w:rPr>
          <w:rFonts w:ascii="Liberation Serif" w:hAnsi="Liberation Serif"/>
          <w:sz w:val="24"/>
          <w:szCs w:val="24"/>
        </w:rPr>
        <w:t>Приложение № 11</w:t>
      </w:r>
      <w:r w:rsidRPr="00182F42">
        <w:rPr>
          <w:rFonts w:ascii="Liberation Serif" w:hAnsi="Liberation Serif"/>
          <w:sz w:val="24"/>
          <w:szCs w:val="24"/>
        </w:rPr>
        <w:t>)</w:t>
      </w:r>
    </w:p>
    <w:p w:rsidR="00A62E07" w:rsidRPr="00182F42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182F42">
        <w:rPr>
          <w:rFonts w:ascii="Liberation Serif" w:hAnsi="Liberation Serif"/>
          <w:sz w:val="24"/>
          <w:szCs w:val="24"/>
        </w:rPr>
        <w:t>Срок начала выполнения управляющей организацией возникших по результатам конкурс</w:t>
      </w:r>
      <w:r w:rsidR="00871852" w:rsidRPr="00182F42">
        <w:rPr>
          <w:rFonts w:ascii="Liberation Serif" w:hAnsi="Liberation Serif"/>
          <w:sz w:val="24"/>
          <w:szCs w:val="24"/>
        </w:rPr>
        <w:t xml:space="preserve">а обязательств </w:t>
      </w:r>
      <w:proofErr w:type="gramStart"/>
      <w:r w:rsidR="00871852" w:rsidRPr="00182F42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182F42">
        <w:rPr>
          <w:rFonts w:ascii="Liberation Serif" w:hAnsi="Liberation Serif"/>
          <w:sz w:val="24"/>
          <w:szCs w:val="24"/>
        </w:rPr>
        <w:t>Приложение № 12</w:t>
      </w:r>
      <w:r w:rsidRPr="00182F42">
        <w:rPr>
          <w:rFonts w:ascii="Liberation Serif" w:hAnsi="Liberation Serif"/>
          <w:sz w:val="24"/>
          <w:szCs w:val="24"/>
        </w:rPr>
        <w:t>)</w:t>
      </w:r>
    </w:p>
    <w:p w:rsidR="00A62E07" w:rsidRPr="00182F42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182F42">
        <w:rPr>
          <w:rFonts w:ascii="Liberation Serif" w:hAnsi="Liberation Serif"/>
          <w:sz w:val="24"/>
          <w:szCs w:val="24"/>
        </w:rPr>
        <w:t>Порядок оплаты собственниками помещений в многоквартирном доме и лицами, принявшими помещения, работ и услуг по содержанию и ремонту об</w:t>
      </w:r>
      <w:r w:rsidR="00871852" w:rsidRPr="00182F42">
        <w:rPr>
          <w:rFonts w:ascii="Liberation Serif" w:hAnsi="Liberation Serif"/>
          <w:sz w:val="24"/>
          <w:szCs w:val="24"/>
        </w:rPr>
        <w:t xml:space="preserve">щего имущества </w:t>
      </w:r>
      <w:proofErr w:type="gramStart"/>
      <w:r w:rsidR="00871852" w:rsidRPr="00182F42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182F42">
        <w:rPr>
          <w:rFonts w:ascii="Liberation Serif" w:hAnsi="Liberation Serif"/>
          <w:sz w:val="24"/>
          <w:szCs w:val="24"/>
        </w:rPr>
        <w:t>Приложение № 13</w:t>
      </w:r>
      <w:r w:rsidRPr="00182F42">
        <w:rPr>
          <w:rFonts w:ascii="Liberation Serif" w:hAnsi="Liberation Serif"/>
          <w:sz w:val="24"/>
          <w:szCs w:val="24"/>
        </w:rPr>
        <w:t>)</w:t>
      </w:r>
    </w:p>
    <w:p w:rsidR="00A62E07" w:rsidRPr="00182F42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182F42">
        <w:rPr>
          <w:rFonts w:ascii="Liberation Serif" w:hAnsi="Liberation Serif"/>
          <w:sz w:val="24"/>
          <w:szCs w:val="24"/>
        </w:rPr>
        <w:t xml:space="preserve">Формы и способы осуществления собственниками помещений в многоквартирном доме и лицами, принявшими помещения, </w:t>
      </w:r>
      <w:proofErr w:type="gramStart"/>
      <w:r w:rsidRPr="00182F42">
        <w:rPr>
          <w:rFonts w:ascii="Liberation Serif" w:hAnsi="Liberation Serif"/>
          <w:sz w:val="24"/>
          <w:szCs w:val="24"/>
        </w:rPr>
        <w:t>контроля за</w:t>
      </w:r>
      <w:proofErr w:type="gramEnd"/>
      <w:r w:rsidRPr="00182F42">
        <w:rPr>
          <w:rFonts w:ascii="Liberation Serif" w:hAnsi="Liberation Serif"/>
          <w:sz w:val="24"/>
          <w:szCs w:val="24"/>
        </w:rPr>
        <w:t xml:space="preserve"> выполнением управляющей организацией ее обязательств по договорам управления многоквар</w:t>
      </w:r>
      <w:r w:rsidR="00FA09E0" w:rsidRPr="00182F42">
        <w:rPr>
          <w:rFonts w:ascii="Liberation Serif" w:hAnsi="Liberation Serif"/>
          <w:sz w:val="24"/>
          <w:szCs w:val="24"/>
        </w:rPr>
        <w:t>тирным домам</w:t>
      </w:r>
      <w:r w:rsidRPr="00182F42">
        <w:rPr>
          <w:rFonts w:ascii="Liberation Serif" w:hAnsi="Liberation Serif"/>
          <w:sz w:val="24"/>
          <w:szCs w:val="24"/>
        </w:rPr>
        <w:t xml:space="preserve"> </w:t>
      </w:r>
      <w:r w:rsidR="00871852" w:rsidRPr="00182F42">
        <w:rPr>
          <w:rFonts w:ascii="Liberation Serif" w:hAnsi="Liberation Serif"/>
          <w:sz w:val="24"/>
          <w:szCs w:val="24"/>
        </w:rPr>
        <w:t>(Приложение № 14</w:t>
      </w:r>
      <w:r w:rsidR="00FA09E0" w:rsidRPr="00182F42">
        <w:rPr>
          <w:rFonts w:ascii="Liberation Serif" w:hAnsi="Liberation Serif"/>
          <w:sz w:val="24"/>
          <w:szCs w:val="24"/>
        </w:rPr>
        <w:t>)</w:t>
      </w:r>
    </w:p>
    <w:p w:rsidR="00CD06BC" w:rsidRPr="001E1CE7" w:rsidRDefault="00CD06BC" w:rsidP="00CD06BC">
      <w:pPr>
        <w:pageBreakBefore/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lastRenderedPageBreak/>
        <w:t>1. Общие сведения о проведении конкурса</w:t>
      </w:r>
    </w:p>
    <w:p w:rsidR="00CD06BC" w:rsidRPr="005B6660" w:rsidRDefault="00CD06BC" w:rsidP="00CD06BC">
      <w:pPr>
        <w:jc w:val="both"/>
        <w:rPr>
          <w:rFonts w:ascii="Liberation Serif" w:hAnsi="Liberation Serif"/>
        </w:rPr>
      </w:pPr>
    </w:p>
    <w:p w:rsidR="00CD06BC" w:rsidRPr="001E1CE7" w:rsidRDefault="00CD06BC" w:rsidP="005B6660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1.1. Основные понятия и определения</w:t>
      </w:r>
    </w:p>
    <w:p w:rsidR="00FF060C" w:rsidRPr="005B6660" w:rsidRDefault="00FF060C" w:rsidP="005B6660">
      <w:pPr>
        <w:jc w:val="both"/>
        <w:rPr>
          <w:rFonts w:ascii="Liberation Serif" w:hAnsi="Liberation Serif"/>
        </w:rPr>
      </w:pP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конкурс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</w:t>
      </w:r>
      <w:proofErr w:type="gramStart"/>
      <w:r w:rsidRPr="005B6660">
        <w:rPr>
          <w:rFonts w:ascii="Liberation Serif" w:hAnsi="Liberation Serif"/>
        </w:rPr>
        <w:t>управления</w:t>
      </w:r>
      <w:proofErr w:type="gramEnd"/>
      <w:r w:rsidRPr="005B6660">
        <w:rPr>
          <w:rFonts w:ascii="Liberation Serif" w:hAnsi="Liberation Serif"/>
        </w:rPr>
        <w:t xml:space="preserve"> которым проводится конкурс, за наименьший размер платы за содержание и ремонт жилого помещения в течение установленного срока;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предмет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право заключения договоров управления многоквартирным домом в отношении объекта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объект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общее имущество собственников помещений в многоквартирном доме, на право </w:t>
      </w:r>
      <w:proofErr w:type="gramStart"/>
      <w:r w:rsidRPr="005B6660">
        <w:rPr>
          <w:rFonts w:ascii="Liberation Serif" w:hAnsi="Liberation Serif"/>
        </w:rPr>
        <w:t>управления</w:t>
      </w:r>
      <w:proofErr w:type="gramEnd"/>
      <w:r w:rsidRPr="005B6660">
        <w:rPr>
          <w:rFonts w:ascii="Liberation Serif" w:hAnsi="Liberation Serif"/>
        </w:rPr>
        <w:t xml:space="preserve"> которым проводится конкурс;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размер платы за содержание и ремонт жилого помещения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 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организатор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орган местного самоуправл</w:t>
      </w:r>
      <w:r w:rsidR="001649FA">
        <w:rPr>
          <w:rFonts w:ascii="Liberation Serif" w:hAnsi="Liberation Serif"/>
        </w:rPr>
        <w:t>ения Администрация Каменского городского округа</w:t>
      </w:r>
      <w:r w:rsidRPr="005B6660">
        <w:rPr>
          <w:rFonts w:ascii="Liberation Serif" w:hAnsi="Liberation Serif"/>
        </w:rPr>
        <w:t>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управляющая организация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претендент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CD06BC" w:rsidRDefault="005B6660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участник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претендент, допущенный конкурсной комиссией к участию в конкурсе.</w:t>
      </w:r>
    </w:p>
    <w:p w:rsidR="007D7AE2" w:rsidRPr="00CD06BC" w:rsidRDefault="007D7AE2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1.2. Общие положения</w:t>
      </w:r>
    </w:p>
    <w:p w:rsidR="00FF060C" w:rsidRPr="00CD06BC" w:rsidRDefault="00FF060C" w:rsidP="00CD06BC">
      <w:pPr>
        <w:rPr>
          <w:rFonts w:ascii="Liberation Serif" w:hAnsi="Liberation Serif"/>
        </w:rPr>
      </w:pPr>
    </w:p>
    <w:p w:rsidR="006314A1" w:rsidRPr="00E16A92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1.2.1. Организатор конкурса: администрация </w:t>
      </w:r>
      <w:r w:rsidR="00E673FB">
        <w:rPr>
          <w:rFonts w:ascii="Liberation Serif" w:hAnsi="Liberation Serif"/>
        </w:rPr>
        <w:t>муниципального образования «Каменский городской округ»</w:t>
      </w:r>
      <w:r w:rsidRPr="00CD06BC">
        <w:rPr>
          <w:rFonts w:ascii="Liberation Serif" w:hAnsi="Liberation Serif"/>
        </w:rPr>
        <w:t>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1.2.2. Организатор:</w:t>
      </w:r>
    </w:p>
    <w:p w:rsidR="00CD06BC" w:rsidRPr="00CD06BC" w:rsidRDefault="00E673FB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Размещает информацию</w:t>
      </w:r>
      <w:r w:rsidR="00CD06BC" w:rsidRPr="00CD06BC">
        <w:rPr>
          <w:rFonts w:ascii="Liberation Serif" w:hAnsi="Liberation Serif"/>
        </w:rPr>
        <w:t xml:space="preserve"> о проведении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Создает конкурсную комиссию.</w:t>
      </w:r>
    </w:p>
    <w:p w:rsidR="00CD06BC" w:rsidRPr="00CD06BC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Уведомляет собственников помещений в многоквартир</w:t>
      </w:r>
      <w:r w:rsidR="00E673FB">
        <w:rPr>
          <w:rFonts w:ascii="Liberation Serif" w:hAnsi="Liberation Serif"/>
        </w:rPr>
        <w:t xml:space="preserve">ном доме </w:t>
      </w:r>
      <w:r w:rsidRPr="00CD06BC">
        <w:rPr>
          <w:rFonts w:ascii="Liberation Serif" w:hAnsi="Liberation Serif"/>
        </w:rPr>
        <w:t xml:space="preserve"> о дате  проведения и итогах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Утверждает конкурсную документацию.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Предоставляет конкурсную документацию заинтересованным лицам.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Принимает от Претендентов заявки на участие в конкурсе.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Дает разъяснения положений конкурсной документации.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Вносит изменения в конкурсную документацию.</w:t>
      </w:r>
    </w:p>
    <w:p w:rsidR="006314A1" w:rsidRPr="007D7AE2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Организует проведение осмотра Претендентами и другими заинтересованными лицами объекта конкурса.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1.2.3. Регламент проведения конкурса определяется:</w:t>
      </w:r>
    </w:p>
    <w:p w:rsidR="00CD06BC" w:rsidRPr="00CD06BC" w:rsidRDefault="00CD06BC" w:rsidP="00CD06BC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Жилищным Кодексом РФ</w:t>
      </w:r>
      <w:r w:rsidR="00E673FB">
        <w:rPr>
          <w:rFonts w:ascii="Liberation Serif" w:hAnsi="Liberation Serif"/>
        </w:rPr>
        <w:t xml:space="preserve"> (от 29.12.2004 № 188-ФЗ).</w:t>
      </w:r>
    </w:p>
    <w:p w:rsidR="00CD06BC" w:rsidRPr="00CD06BC" w:rsidRDefault="00CD06BC" w:rsidP="00013BBA">
      <w:pPr>
        <w:numPr>
          <w:ilvl w:val="0"/>
          <w:numId w:val="5"/>
        </w:numPr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Постановлением правительства РФ от 06.02.2006 №75 «О порядке проведения органом местного  самоуправления открытого конкурса по отбору управляющей организации для упр</w:t>
      </w:r>
      <w:r w:rsidR="00E673FB">
        <w:rPr>
          <w:rFonts w:ascii="Liberation Serif" w:hAnsi="Liberation Serif"/>
        </w:rPr>
        <w:t>авления  многоквартирным домом».</w:t>
      </w:r>
    </w:p>
    <w:p w:rsidR="006314A1" w:rsidRPr="007D7AE2" w:rsidRDefault="00CD06BC" w:rsidP="007D7AE2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Настоящей документацией о конкурсе.</w:t>
      </w:r>
    </w:p>
    <w:p w:rsidR="008E6D3D" w:rsidRDefault="00CD06BC" w:rsidP="008E6D3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1.2.4. Конкурс проводится, если:</w:t>
      </w:r>
    </w:p>
    <w:p w:rsidR="008E6D3D" w:rsidRPr="008E6D3D" w:rsidRDefault="008E6D3D" w:rsidP="008E6D3D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lastRenderedPageBreak/>
        <w:t>a</w:t>
      </w:r>
      <w:r w:rsidRPr="008E6D3D">
        <w:rPr>
          <w:rFonts w:ascii="Liberation Serif" w:hAnsi="Liberation Serif"/>
        </w:rPr>
        <w:t>)</w:t>
      </w:r>
      <w:r>
        <w:rPr>
          <w:rFonts w:ascii="Liberation Serif" w:hAnsi="Liberation Serif"/>
        </w:rPr>
        <w:t xml:space="preserve"> С</w:t>
      </w:r>
      <w:r w:rsidRPr="008E6D3D">
        <w:rPr>
          <w:rFonts w:ascii="Liberation Serif" w:hAnsi="Liberation Serif"/>
        </w:rPr>
        <w:t>обственниками помещений в многоквартирном доме не выбран способ управления этим домом,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b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>П</w:t>
      </w:r>
      <w:r w:rsidR="008E6D3D" w:rsidRPr="008E6D3D">
        <w:rPr>
          <w:rFonts w:ascii="Liberation Serif" w:hAnsi="Liberation Serif"/>
        </w:rPr>
        <w:t>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большинство собственников помещений в многоквартирном доме не заключили договоры, предусмотренные </w:t>
      </w:r>
      <w:hyperlink r:id="rId10" w:anchor="block_164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164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не заключены договоры управления многоквартирным домом, предусмотренные </w:t>
      </w:r>
      <w:hyperlink r:id="rId11" w:anchor="block_16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162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c</w:t>
      </w:r>
      <w:r w:rsidRPr="006314A1">
        <w:rPr>
          <w:rFonts w:ascii="Liberation Serif" w:hAnsi="Liberation Serif"/>
        </w:rPr>
        <w:t>)</w:t>
      </w:r>
      <w:r w:rsidR="008E6D3D">
        <w:rPr>
          <w:rFonts w:ascii="Liberation Serif" w:hAnsi="Liberation Serif"/>
        </w:rPr>
        <w:t xml:space="preserve"> Д</w:t>
      </w:r>
      <w:r w:rsidR="008E6D3D" w:rsidRPr="008E6D3D">
        <w:rPr>
          <w:rFonts w:ascii="Liberation Serif" w:hAnsi="Liberation Serif"/>
        </w:rPr>
        <w:t>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реализовано;</w:t>
      </w:r>
    </w:p>
    <w:p w:rsidR="00CD06BC" w:rsidRPr="00CD06BC" w:rsidRDefault="006314A1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d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 xml:space="preserve"> В</w:t>
      </w:r>
      <w:r w:rsidR="008E6D3D" w:rsidRPr="008E6D3D">
        <w:rPr>
          <w:rFonts w:ascii="Liberation Serif" w:hAnsi="Liberation Serif"/>
        </w:rPr>
        <w:t xml:space="preserve"> установленном </w:t>
      </w:r>
      <w:hyperlink r:id="rId12" w:anchor="block_3" w:history="1">
        <w:r w:rsidR="008E6D3D"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8E6D3D" w:rsidRPr="00FF060C">
        <w:rPr>
          <w:rFonts w:ascii="Liberation Serif" w:hAnsi="Liberation Serif"/>
        </w:rPr>
        <w:t xml:space="preserve"> </w:t>
      </w:r>
      <w:r w:rsidR="008E6D3D" w:rsidRPr="008E6D3D">
        <w:rPr>
          <w:rFonts w:ascii="Liberation Serif" w:hAnsi="Liberation Serif"/>
        </w:rPr>
        <w:t>Российской Федерации о градостроительной деятельности порядке выдано разрешение на ввод в эксплуатацию многоквартирного дома.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1.2.5. Конкурс проводится на основе следующих принципов: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добросовестная конкуренция;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6314A1" w:rsidRPr="007D7AE2" w:rsidRDefault="00CD06BC" w:rsidP="006314A1">
      <w:pPr>
        <w:numPr>
          <w:ilvl w:val="0"/>
          <w:numId w:val="4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доступность информации о проведении конкурса и обеспечение открытости его проведения.</w:t>
      </w:r>
    </w:p>
    <w:p w:rsidR="00777923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1.2.6. Конкурс проводится на право заключ</w:t>
      </w:r>
      <w:r w:rsidR="00777923">
        <w:rPr>
          <w:rFonts w:ascii="Liberation Serif" w:hAnsi="Liberation Serif"/>
        </w:rPr>
        <w:t>ения договора</w:t>
      </w:r>
      <w:r w:rsidRPr="00CD06BC">
        <w:rPr>
          <w:rFonts w:ascii="Liberation Serif" w:hAnsi="Liberation Serif"/>
        </w:rPr>
        <w:t xml:space="preserve"> управления многоквартирным </w:t>
      </w:r>
      <w:r w:rsidR="00293C75">
        <w:rPr>
          <w:rFonts w:ascii="Liberation Serif" w:hAnsi="Liberation Serif"/>
        </w:rPr>
        <w:t>домом</w:t>
      </w:r>
      <w:r w:rsidR="00777923" w:rsidRPr="00CD06BC">
        <w:rPr>
          <w:rFonts w:ascii="Liberation Serif" w:hAnsi="Liberation Serif"/>
        </w:rPr>
        <w:t>,</w:t>
      </w:r>
      <w:r w:rsidRPr="00CD06BC">
        <w:rPr>
          <w:rFonts w:ascii="Liberation Serif" w:hAnsi="Liberation Serif"/>
        </w:rPr>
        <w:t xml:space="preserve"> </w:t>
      </w:r>
      <w:r w:rsidR="00777923">
        <w:rPr>
          <w:rFonts w:ascii="Liberation Serif" w:hAnsi="Liberation Serif"/>
        </w:rPr>
        <w:t xml:space="preserve">расположенным по адресу: </w:t>
      </w:r>
      <w:r w:rsidR="00777923" w:rsidRPr="00F30884">
        <w:rPr>
          <w:rFonts w:ascii="Liberation Serif" w:hAnsi="Liberation Serif"/>
          <w:bCs/>
        </w:rPr>
        <w:t xml:space="preserve">Свердловская область, Каменский район, </w:t>
      </w:r>
      <w:r w:rsidR="00780F48">
        <w:rPr>
          <w:rFonts w:ascii="Liberation Serif" w:hAnsi="Liberation Serif"/>
          <w:bCs/>
        </w:rPr>
        <w:t>с</w:t>
      </w:r>
      <w:r w:rsidR="00777923" w:rsidRPr="00F30884">
        <w:rPr>
          <w:rFonts w:ascii="Liberation Serif" w:hAnsi="Liberation Serif"/>
          <w:bCs/>
        </w:rPr>
        <w:t xml:space="preserve">. </w:t>
      </w:r>
      <w:proofErr w:type="spellStart"/>
      <w:r w:rsidR="002868B6">
        <w:rPr>
          <w:rFonts w:ascii="Liberation Serif" w:hAnsi="Liberation Serif"/>
          <w:bCs/>
        </w:rPr>
        <w:t>Новоисетское</w:t>
      </w:r>
      <w:proofErr w:type="spellEnd"/>
      <w:r w:rsidR="00777923" w:rsidRPr="00F30884">
        <w:rPr>
          <w:rFonts w:ascii="Liberation Serif" w:hAnsi="Liberation Serif"/>
          <w:bCs/>
        </w:rPr>
        <w:t xml:space="preserve">, ул. </w:t>
      </w:r>
      <w:r w:rsidR="002868B6">
        <w:rPr>
          <w:rFonts w:ascii="Liberation Serif" w:hAnsi="Liberation Serif"/>
          <w:bCs/>
        </w:rPr>
        <w:t>Советская, д.2Г/1</w:t>
      </w:r>
    </w:p>
    <w:p w:rsidR="00777923" w:rsidRPr="00CD06BC" w:rsidRDefault="00CD06BC" w:rsidP="006351EF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1.2.7. В качестве обеспечени</w:t>
      </w:r>
      <w:r w:rsidR="00777923">
        <w:rPr>
          <w:rFonts w:ascii="Liberation Serif" w:hAnsi="Liberation Serif"/>
        </w:rPr>
        <w:t>я заявки на участие в конкурсе П</w:t>
      </w:r>
      <w:r w:rsidRPr="00CD06BC">
        <w:rPr>
          <w:rFonts w:ascii="Liberation Serif" w:hAnsi="Liberation Serif"/>
        </w:rPr>
        <w:t>ретендент вносит средства на указанный в конкурсной документации счет.</w:t>
      </w:r>
    </w:p>
    <w:p w:rsidR="00777923" w:rsidRDefault="00CD06BC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1.2.8. Размер обеспечения заявки на участие в конкурсе составляет 5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</w:t>
      </w:r>
      <w:r w:rsidR="00777923">
        <w:rPr>
          <w:rFonts w:ascii="Liberation Serif" w:hAnsi="Liberation Serif"/>
        </w:rPr>
        <w:t>о пользования) в многоквартирном доме</w:t>
      </w:r>
      <w:r w:rsidRPr="00CD06BC">
        <w:rPr>
          <w:rFonts w:ascii="Liberation Serif" w:hAnsi="Liberation Serif"/>
        </w:rPr>
        <w:t>.</w:t>
      </w:r>
    </w:p>
    <w:p w:rsidR="007D7AE2" w:rsidRPr="00CD06BC" w:rsidRDefault="007D7AE2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7D7AE2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1.3. Участие в конкурсе</w:t>
      </w:r>
    </w:p>
    <w:p w:rsidR="00FF060C" w:rsidRPr="00CD06BC" w:rsidRDefault="00FF060C" w:rsidP="007D7AE2">
      <w:pPr>
        <w:rPr>
          <w:rFonts w:ascii="Liberation Serif" w:hAnsi="Liberation Serif"/>
        </w:rPr>
      </w:pPr>
    </w:p>
    <w:p w:rsidR="00434462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1.3.1. Конкурс является открытым по составу участников и по форме подачи заявок.</w:t>
      </w:r>
    </w:p>
    <w:p w:rsidR="00434462" w:rsidRPr="00777923" w:rsidRDefault="00CD06BC" w:rsidP="00777923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1.3.2. </w:t>
      </w:r>
      <w:r w:rsidRPr="00777923">
        <w:rPr>
          <w:rFonts w:ascii="Liberation Serif" w:hAnsi="Liberation Serif"/>
        </w:rPr>
        <w:t>При проведении конкурса устанавливаются следующие требования к Претендентам: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lastRenderedPageBreak/>
        <w:t>1.3.2.2.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1.3.2.3. деятельность претендента не приостановлена в порядке, предусмотренном </w:t>
      </w:r>
      <w:hyperlink r:id="rId13" w:anchor="block_301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Кодексом</w:t>
        </w:r>
      </w:hyperlink>
      <w:r w:rsidRPr="00777923">
        <w:rPr>
          <w:rFonts w:ascii="Liberation Serif" w:hAnsi="Liberation Serif"/>
        </w:rPr>
        <w:t xml:space="preserve"> Российской Федерации об административных правонарушениях;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</w:t>
      </w:r>
      <w:proofErr w:type="gramStart"/>
      <w:r w:rsidRPr="00777923">
        <w:rPr>
          <w:rFonts w:ascii="Liberation Serif" w:hAnsi="Liberation Serif"/>
        </w:rPr>
        <w:t xml:space="preserve">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14" w:anchor="block_20019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Pr="00FF060C">
        <w:rPr>
          <w:rFonts w:ascii="Liberation Serif" w:hAnsi="Liberation Serif"/>
        </w:rPr>
        <w:t xml:space="preserve"> </w:t>
      </w:r>
      <w:r w:rsidRPr="00777923">
        <w:rPr>
          <w:rFonts w:ascii="Liberation Serif" w:hAnsi="Liberation Serif"/>
        </w:rPr>
        <w:t>Российской Федерации и решение по такой жалобе не вступило в силу;</w:t>
      </w:r>
      <w:proofErr w:type="gramEnd"/>
    </w:p>
    <w:p w:rsidR="00777923" w:rsidRPr="00805B04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</w:t>
      </w:r>
      <w:r w:rsidR="00434462">
        <w:rPr>
          <w:rFonts w:ascii="Liberation Serif" w:hAnsi="Liberation Serif"/>
        </w:rPr>
        <w:t>четный период</w:t>
      </w:r>
      <w:r w:rsidR="00805B04">
        <w:rPr>
          <w:rFonts w:ascii="Liberation Serif" w:hAnsi="Liberation Serif"/>
        </w:rPr>
        <w:t xml:space="preserve">. </w:t>
      </w:r>
      <w:r w:rsidR="00805B04" w:rsidRPr="00805B04">
        <w:rPr>
          <w:rFonts w:ascii="Liberation Serif" w:hAnsi="Liberation Serif"/>
        </w:rPr>
        <w:t>При этом под кредиторской задолженностью в целях применения настоящего подпункта понимается совокупность обязатель</w:t>
      </w:r>
      <w:proofErr w:type="gramStart"/>
      <w:r w:rsidR="00805B04" w:rsidRPr="00805B04">
        <w:rPr>
          <w:rFonts w:ascii="Liberation Serif" w:hAnsi="Liberation Serif"/>
        </w:rPr>
        <w:t>ств пр</w:t>
      </w:r>
      <w:proofErr w:type="gramEnd"/>
      <w:r w:rsidR="00805B04" w:rsidRPr="00805B04">
        <w:rPr>
          <w:rFonts w:ascii="Liberation Serif" w:hAnsi="Liberation Serif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</w:t>
      </w:r>
      <w:r w:rsidRPr="00805B04">
        <w:rPr>
          <w:rFonts w:ascii="Liberation Serif" w:hAnsi="Liberation Serif"/>
        </w:rPr>
        <w:t>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1.3.2.6. внесение претендентом на счет, указанный в конкурсной документации, сре</w:t>
      </w:r>
      <w:proofErr w:type="gramStart"/>
      <w:r w:rsidRPr="00777923">
        <w:rPr>
          <w:rFonts w:ascii="Liberation Serif" w:hAnsi="Liberation Serif"/>
        </w:rPr>
        <w:t>дств в к</w:t>
      </w:r>
      <w:proofErr w:type="gramEnd"/>
      <w:r w:rsidRPr="00777923">
        <w:rPr>
          <w:rFonts w:ascii="Liberation Serif" w:hAnsi="Liberation Serif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</w:r>
    </w:p>
    <w:p w:rsidR="00434462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1.3.2.7. отсутствие у претендента задолженности перед </w:t>
      </w:r>
      <w:proofErr w:type="spellStart"/>
      <w:r w:rsidRPr="00777923">
        <w:rPr>
          <w:rFonts w:ascii="Liberation Serif" w:hAnsi="Liberation Serif"/>
        </w:rPr>
        <w:t>ресурсоснабжающей</w:t>
      </w:r>
      <w:proofErr w:type="spellEnd"/>
      <w:r w:rsidRPr="00777923">
        <w:rPr>
          <w:rFonts w:ascii="Liberation Serif" w:hAnsi="Liberation Serif"/>
        </w:rPr>
        <w:t xml:space="preserve"> организацией за 2 и более </w:t>
      </w:r>
      <w:proofErr w:type="gramStart"/>
      <w:r w:rsidRPr="00777923">
        <w:rPr>
          <w:rFonts w:ascii="Liberation Serif" w:hAnsi="Liberation Serif"/>
        </w:rPr>
        <w:t>расчетных</w:t>
      </w:r>
      <w:proofErr w:type="gramEnd"/>
      <w:r w:rsidRPr="00777923">
        <w:rPr>
          <w:rFonts w:ascii="Liberation Serif" w:hAnsi="Liberation Serif"/>
        </w:rPr>
        <w:t xml:space="preserve"> периода, подтвержденное актами сверки либо решением суда, вступившим в законную силу;</w:t>
      </w:r>
    </w:p>
    <w:p w:rsidR="00777923" w:rsidRPr="00CD06BC" w:rsidRDefault="00777923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1.3.2.8. 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434462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1.3.3. Проверка соответствия претендентов указанным требованиям осуществляется конкурсной комиссией.</w:t>
      </w:r>
    </w:p>
    <w:p w:rsidR="00CD06BC" w:rsidRPr="00434462" w:rsidRDefault="00CD06BC" w:rsidP="00434462">
      <w:pPr>
        <w:pStyle w:val="ConsPlusNormal"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1.3.4. </w:t>
      </w:r>
      <w:r w:rsidRPr="00434462">
        <w:rPr>
          <w:rFonts w:ascii="Liberation Serif" w:hAnsi="Liberation Serif" w:cs="Times New Roman"/>
          <w:sz w:val="24"/>
          <w:szCs w:val="24"/>
        </w:rPr>
        <w:t>Основаниями для отказа допуска к участию в конкурсе являются:</w:t>
      </w:r>
    </w:p>
    <w:p w:rsidR="00434462" w:rsidRPr="00434462" w:rsidRDefault="00434462" w:rsidP="0043446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1.3.4.1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непредставление определенных </w:t>
      </w:r>
      <w:r w:rsidRPr="00434462">
        <w:rPr>
          <w:rFonts w:ascii="Liberation Serif" w:eastAsia="Arial Unicode MS" w:hAnsi="Liberation Serif"/>
        </w:rPr>
        <w:t>заявкой на участие в конкурсе документов либо</w:t>
      </w:r>
      <w:r w:rsidRPr="00434462">
        <w:rPr>
          <w:rFonts w:ascii="Liberation Serif" w:hAnsi="Liberation Serif"/>
        </w:rPr>
        <w:t xml:space="preserve"> наличие в таких документах недостоверных сведений;</w:t>
      </w:r>
    </w:p>
    <w:p w:rsidR="00434462" w:rsidRDefault="00434462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1.3.4.2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несоответствие претендента требованиям</w:t>
      </w:r>
      <w:r w:rsidR="00805B04">
        <w:rPr>
          <w:rFonts w:ascii="Liberation Serif" w:hAnsi="Liberation Serif"/>
        </w:rPr>
        <w:t xml:space="preserve"> </w:t>
      </w:r>
      <w:r w:rsidR="00805B04" w:rsidRPr="00434462">
        <w:rPr>
          <w:rFonts w:ascii="Liberation Serif" w:hAnsi="Liberation Serif"/>
        </w:rPr>
        <w:t>установленным</w:t>
      </w:r>
      <w:r w:rsidR="00D22591">
        <w:rPr>
          <w:rFonts w:ascii="Liberation Serif" w:hAnsi="Liberation Serif"/>
        </w:rPr>
        <w:t xml:space="preserve"> пунктом  1.3.2. </w:t>
      </w:r>
    </w:p>
    <w:p w:rsidR="0045391B" w:rsidRPr="00805B04" w:rsidRDefault="0045391B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1.3.4.3. </w:t>
      </w:r>
      <w:r w:rsidRPr="0045391B">
        <w:rPr>
          <w:rFonts w:ascii="Liberation Serif" w:hAnsi="Liberation Serif"/>
        </w:rPr>
        <w:t>несоответствие заявки на участие в конкурсе требованиям</w:t>
      </w:r>
      <w:r>
        <w:rPr>
          <w:rFonts w:ascii="Liberation Serif" w:hAnsi="Liberation Serif"/>
        </w:rPr>
        <w:t xml:space="preserve"> пункта 1.7.2.</w:t>
      </w:r>
    </w:p>
    <w:p w:rsidR="00434462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1.3.5. В случае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установления фактов несоответствия участника конкурса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требованиям </w:t>
      </w:r>
      <w:r w:rsidR="00805B04">
        <w:rPr>
          <w:rFonts w:ascii="Liberation Serif" w:hAnsi="Liberation Serif" w:cs="Times New Roman"/>
          <w:sz w:val="24"/>
          <w:szCs w:val="24"/>
        </w:rPr>
        <w:t>устано</w:t>
      </w:r>
      <w:r w:rsidR="00D22591">
        <w:rPr>
          <w:rFonts w:ascii="Liberation Serif" w:hAnsi="Liberation Serif" w:cs="Times New Roman"/>
          <w:sz w:val="24"/>
          <w:szCs w:val="24"/>
        </w:rPr>
        <w:t>вленных пунктом 1.3.2.</w:t>
      </w:r>
      <w:r w:rsidR="00805B04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к претендентам, конкурсная комиссия отстраняет участника конкурса от участия в конкурсе на любом этапе его проведения.</w:t>
      </w:r>
    </w:p>
    <w:p w:rsidR="000666F5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1.3.6.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p w:rsidR="007D7AE2" w:rsidRPr="00CD06BC" w:rsidRDefault="007D7AE2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7D7AE2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1.4. Предоставление конкурсной документации</w:t>
      </w:r>
    </w:p>
    <w:p w:rsidR="00FF060C" w:rsidRPr="00CD06BC" w:rsidRDefault="00FF060C" w:rsidP="007D7AE2">
      <w:pPr>
        <w:pStyle w:val="ConsPlusNormal"/>
        <w:ind w:firstLine="0"/>
        <w:rPr>
          <w:rFonts w:ascii="Liberation Serif" w:hAnsi="Liberation Serif"/>
          <w:sz w:val="24"/>
          <w:szCs w:val="24"/>
        </w:rPr>
      </w:pPr>
    </w:p>
    <w:p w:rsidR="00E34891" w:rsidRPr="00E16A92" w:rsidRDefault="00CD06BC" w:rsidP="00DE48F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1.4.1. </w:t>
      </w:r>
      <w:r w:rsidR="000666F5">
        <w:rPr>
          <w:rFonts w:ascii="Liberation Serif" w:hAnsi="Liberation Serif"/>
        </w:rPr>
        <w:t xml:space="preserve">Информация о проведении конкурса размещается </w:t>
      </w:r>
      <w:r w:rsidRPr="00CD06BC">
        <w:rPr>
          <w:rFonts w:ascii="Liberation Serif" w:hAnsi="Liberation Serif"/>
        </w:rPr>
        <w:t>Орг</w:t>
      </w:r>
      <w:r w:rsidR="000666F5">
        <w:rPr>
          <w:rFonts w:ascii="Liberation Serif" w:hAnsi="Liberation Serif"/>
        </w:rPr>
        <w:t>анизатор</w:t>
      </w:r>
      <w:r w:rsidR="00805B04">
        <w:rPr>
          <w:rFonts w:ascii="Liberation Serif" w:hAnsi="Liberation Serif"/>
        </w:rPr>
        <w:t>ом</w:t>
      </w:r>
      <w:r w:rsidR="000666F5">
        <w:rPr>
          <w:rFonts w:ascii="Liberation Serif" w:hAnsi="Liberation Serif"/>
        </w:rPr>
        <w:t xml:space="preserve"> конкурса</w:t>
      </w:r>
      <w:r w:rsidRPr="00CD06BC">
        <w:rPr>
          <w:rFonts w:ascii="Liberation Serif" w:hAnsi="Liberation Serif"/>
        </w:rPr>
        <w:t xml:space="preserve"> на </w:t>
      </w:r>
      <w:r w:rsidR="00B92437" w:rsidRPr="00B92437">
        <w:rPr>
          <w:rFonts w:ascii="Liberation Serif" w:hAnsi="Liberation Serif"/>
        </w:rPr>
        <w:t>официальном</w:t>
      </w:r>
      <w:r w:rsidR="00B92437">
        <w:t xml:space="preserve"> </w:t>
      </w:r>
      <w:r w:rsidRPr="00CD06BC">
        <w:rPr>
          <w:rFonts w:ascii="Liberation Serif" w:hAnsi="Liberation Serif"/>
        </w:rPr>
        <w:t>сайте</w:t>
      </w:r>
      <w:r w:rsidR="000666F5">
        <w:rPr>
          <w:rFonts w:ascii="Liberation Serif" w:hAnsi="Liberation Serif"/>
        </w:rPr>
        <w:t xml:space="preserve"> Российской Федерации в информационно - телекоммуникационной сети «Интернет»</w:t>
      </w:r>
      <w:r w:rsidR="00B92437">
        <w:rPr>
          <w:rFonts w:ascii="Liberation Serif" w:hAnsi="Liberation Serif"/>
        </w:rPr>
        <w:t xml:space="preserve"> </w:t>
      </w:r>
      <w:r w:rsidR="000666F5">
        <w:rPr>
          <w:rFonts w:ascii="Liberation Serif" w:hAnsi="Liberation Serif"/>
        </w:rPr>
        <w:t xml:space="preserve">для размещения информации о проведении торгов по адресу: </w:t>
      </w:r>
      <w:r w:rsidR="000666F5">
        <w:rPr>
          <w:rFonts w:ascii="Liberation Serif" w:hAnsi="Liberation Serif"/>
          <w:lang w:val="en-US"/>
        </w:rPr>
        <w:t>www</w:t>
      </w:r>
      <w:r w:rsidR="000666F5" w:rsidRPr="000666F5">
        <w:rPr>
          <w:rFonts w:ascii="Liberation Serif" w:hAnsi="Liberation Serif"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torgi</w:t>
      </w:r>
      <w:proofErr w:type="spellEnd"/>
      <w:r w:rsidRPr="000666F5">
        <w:rPr>
          <w:rFonts w:ascii="Liberation Serif" w:hAnsi="Liberation Serif"/>
          <w:bCs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gov</w:t>
      </w:r>
      <w:proofErr w:type="spellEnd"/>
      <w:r w:rsidRPr="000666F5">
        <w:rPr>
          <w:rFonts w:ascii="Liberation Serif" w:hAnsi="Liberation Serif"/>
          <w:bCs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ru</w:t>
      </w:r>
      <w:proofErr w:type="spellEnd"/>
      <w:r w:rsidRPr="00CD06BC">
        <w:rPr>
          <w:rFonts w:ascii="Liberation Serif" w:hAnsi="Liberation Serif"/>
        </w:rPr>
        <w:t xml:space="preserve"> </w:t>
      </w:r>
      <w:r w:rsidR="000666F5" w:rsidRPr="000666F5">
        <w:rPr>
          <w:rFonts w:ascii="Liberation Serif" w:hAnsi="Liberation Serif"/>
        </w:rPr>
        <w:t>(</w:t>
      </w:r>
      <w:r w:rsidR="000666F5">
        <w:rPr>
          <w:rFonts w:ascii="Liberation Serif" w:hAnsi="Liberation Serif"/>
        </w:rPr>
        <w:t>далее – официальный сайт</w:t>
      </w:r>
      <w:r w:rsidR="000666F5" w:rsidRPr="000666F5">
        <w:rPr>
          <w:rFonts w:ascii="Liberation Serif" w:hAnsi="Liberation Serif"/>
        </w:rPr>
        <w:t xml:space="preserve">) </w:t>
      </w:r>
      <w:r w:rsidR="00B92437">
        <w:rPr>
          <w:rFonts w:ascii="Liberation Serif" w:hAnsi="Liberation Serif"/>
        </w:rPr>
        <w:t xml:space="preserve">и на официальном сайте Администрации Каменского городского округа </w:t>
      </w:r>
      <w:r w:rsidR="00B92437" w:rsidRPr="00733F90">
        <w:rPr>
          <w:rFonts w:ascii="Liberation Serif" w:hAnsi="Liberation Serif"/>
        </w:rPr>
        <w:t xml:space="preserve">по адресу </w:t>
      </w:r>
      <w:r w:rsidR="00B92437">
        <w:rPr>
          <w:rFonts w:ascii="Liberation Serif" w:hAnsi="Liberation Serif"/>
          <w:lang w:val="en-US"/>
        </w:rPr>
        <w:t>www</w:t>
      </w:r>
      <w:r w:rsidR="00B92437" w:rsidRPr="00AE08D7">
        <w:rPr>
          <w:rFonts w:ascii="Liberation Serif" w:hAnsi="Liberation Serif"/>
        </w:rPr>
        <w:t>.</w:t>
      </w:r>
      <w:r w:rsidR="00B92437">
        <w:rPr>
          <w:rFonts w:ascii="Liberation Serif" w:hAnsi="Liberation Serif"/>
        </w:rPr>
        <w:t>kamensk-adm.ru</w:t>
      </w:r>
      <w:r w:rsidRPr="00CD06BC">
        <w:rPr>
          <w:rFonts w:ascii="Liberation Serif" w:hAnsi="Liberation Serif"/>
        </w:rPr>
        <w:t>.</w:t>
      </w:r>
    </w:p>
    <w:p w:rsidR="00E34891" w:rsidRPr="00E16A92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1.4.2. Конкурсная документация доступна для ознакомления на сайте: </w:t>
      </w:r>
      <w:r w:rsidR="000666F5"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www</w:t>
      </w:r>
      <w:r w:rsidR="000666F5"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torgi</w:t>
      </w:r>
      <w:proofErr w:type="spellEnd"/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gov</w:t>
      </w:r>
      <w:proofErr w:type="spellEnd"/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ru</w:t>
      </w:r>
      <w:proofErr w:type="spellEnd"/>
      <w:r w:rsidRPr="00CD06BC">
        <w:rPr>
          <w:rFonts w:ascii="Liberation Serif" w:hAnsi="Liberation Serif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всеми заинтересованными лицами без взимания платы.</w:t>
      </w:r>
    </w:p>
    <w:p w:rsidR="00805B04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 xml:space="preserve">1.4.3. Организатор конкурса на основании заявления любого заинтересованного лица, поданного в письменной форме, в течение 2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получения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заявления обязан предоставить такому лицу конкурсную документацию. </w:t>
      </w:r>
    </w:p>
    <w:p w:rsidR="00E34891" w:rsidRP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1.4.4.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</w:t>
      </w:r>
      <w:r w:rsidR="00C328BF">
        <w:rPr>
          <w:rFonts w:ascii="Liberation Serif" w:hAnsi="Liberation Serif" w:cs="Times New Roman"/>
          <w:sz w:val="24"/>
          <w:szCs w:val="24"/>
        </w:rPr>
        <w:t>,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 конкурса направляет разъяснения в письменной форме, если указанный запрос поступил к организатору конкурса не </w:t>
      </w:r>
      <w:proofErr w:type="gramStart"/>
      <w:r w:rsidR="00C328BF">
        <w:rPr>
          <w:rFonts w:ascii="Liberation Serif" w:hAnsi="Liberation Serif" w:cs="Times New Roman"/>
          <w:sz w:val="24"/>
          <w:szCs w:val="24"/>
        </w:rPr>
        <w:t>позднее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  <w:r w:rsidR="00C328BF" w:rsidRPr="00C328BF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1.4.5. В течение 1 рабочего дня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направления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</w:t>
      </w:r>
      <w:hyperlink r:id="rId15" w:history="1"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www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torgi</w:t>
        </w:r>
        <w:proofErr w:type="spellEnd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gov</w:t>
        </w:r>
        <w:proofErr w:type="spellEnd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E34891" w:rsidRPr="00E34891">
        <w:rPr>
          <w:rFonts w:ascii="Liberation Serif" w:hAnsi="Liberation Serif" w:cs="Times New Roman"/>
          <w:b/>
          <w:bCs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1.4.6.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  <w:t>Если организатор конкурса отказался от проведения конкурса, то организатор конкурса в течени</w:t>
      </w:r>
      <w:proofErr w:type="gramStart"/>
      <w:r>
        <w:rPr>
          <w:rFonts w:ascii="Liberation Serif" w:hAnsi="Liberation Serif" w:cs="Times New Roman"/>
          <w:sz w:val="24"/>
          <w:szCs w:val="24"/>
        </w:rPr>
        <w:t>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2 рабочих дней с даты принятия такого решения обязаны разместить извещение об отказе от проведения конкурса на официальном сайте. В течени</w:t>
      </w:r>
      <w:proofErr w:type="gramStart"/>
      <w:r>
        <w:rPr>
          <w:rFonts w:ascii="Liberation Serif" w:hAnsi="Liberation Serif" w:cs="Times New Roman"/>
          <w:sz w:val="24"/>
          <w:szCs w:val="24"/>
        </w:rPr>
        <w:t>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2 рабочих дней с даты принятия указанного решения организатор конкурса обязан направить или вручить под расписку всем претендентам, </w:t>
      </w:r>
      <w:r w:rsidR="002E62FA">
        <w:rPr>
          <w:rFonts w:ascii="Liberation Serif" w:hAnsi="Liberation Serif" w:cs="Times New Roman"/>
          <w:sz w:val="24"/>
          <w:szCs w:val="24"/>
        </w:rPr>
        <w:t xml:space="preserve">участникам конкурса уведомление об отказе от проведения конкурса в письменной форме.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</w:t>
      </w:r>
      <w:proofErr w:type="gramStart"/>
      <w:r w:rsidR="002E62FA">
        <w:rPr>
          <w:rFonts w:ascii="Liberation Serif" w:hAnsi="Liberation Serif" w:cs="Times New Roman"/>
          <w:sz w:val="24"/>
          <w:szCs w:val="24"/>
        </w:rPr>
        <w:t>с даты принятия</w:t>
      </w:r>
      <w:proofErr w:type="gramEnd"/>
      <w:r w:rsidR="002E62FA">
        <w:rPr>
          <w:rFonts w:ascii="Liberation Serif" w:hAnsi="Liberation Serif" w:cs="Times New Roman"/>
          <w:sz w:val="24"/>
          <w:szCs w:val="24"/>
        </w:rPr>
        <w:t xml:space="preserve"> решения об отказе от проведения конкурса.</w:t>
      </w:r>
    </w:p>
    <w:p w:rsidR="006350EA" w:rsidRDefault="002E62FA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1.4.7. Не </w:t>
      </w:r>
      <w:proofErr w:type="gramStart"/>
      <w:r>
        <w:rPr>
          <w:rFonts w:ascii="Liberation Serif" w:hAnsi="Liberation Serif"/>
        </w:rPr>
        <w:t>позднее</w:t>
      </w:r>
      <w:proofErr w:type="gramEnd"/>
      <w:r>
        <w:rPr>
          <w:rFonts w:ascii="Liberation Serif" w:hAnsi="Liberation Serif"/>
        </w:rPr>
        <w:t xml:space="preserve">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 всех собственников помещений в многоквартирном доме путем размещения сообщения в местах, удобных для ознакомления собственниками помещений в </w:t>
      </w:r>
      <w:r w:rsidR="006350EA">
        <w:rPr>
          <w:rFonts w:ascii="Liberation Serif" w:hAnsi="Liberation Serif"/>
        </w:rPr>
        <w:t xml:space="preserve">многоквартирном доме, - на досках объявлений, размещенных во всех подъездах многоквартирного дома или в пределах земельного участка, на </w:t>
      </w:r>
      <w:proofErr w:type="gramStart"/>
      <w:r w:rsidR="006350EA">
        <w:rPr>
          <w:rFonts w:ascii="Liberation Serif" w:hAnsi="Liberation Serif"/>
        </w:rPr>
        <w:t>котором расположен многоквартирный дом, а также путем размещения сообщения о проведении конкурса на официальном сайте</w:t>
      </w:r>
      <w:r w:rsidR="006350EA" w:rsidRPr="006350EA">
        <w:rPr>
          <w:rFonts w:ascii="Liberation Serif" w:hAnsi="Liberation Serif"/>
        </w:rPr>
        <w:t xml:space="preserve"> </w:t>
      </w:r>
      <w:r w:rsidR="006350EA">
        <w:rPr>
          <w:rFonts w:ascii="Liberation Serif" w:hAnsi="Liberation Serif"/>
        </w:rPr>
        <w:t xml:space="preserve">Администрации Каменского городского округа </w:t>
      </w:r>
      <w:r w:rsidR="006350EA" w:rsidRPr="00733F90">
        <w:rPr>
          <w:rFonts w:ascii="Liberation Serif" w:hAnsi="Liberation Serif"/>
        </w:rPr>
        <w:t xml:space="preserve">по адресу </w:t>
      </w:r>
      <w:hyperlink r:id="rId16" w:history="1">
        <w:r w:rsidR="006350EA" w:rsidRPr="007D58FC">
          <w:rPr>
            <w:rStyle w:val="a5"/>
            <w:rFonts w:ascii="Liberation Serif" w:hAnsi="Liberation Serif"/>
            <w:lang w:val="en-US"/>
          </w:rPr>
          <w:t>www</w:t>
        </w:r>
        <w:r w:rsidR="006350EA" w:rsidRPr="007D58FC">
          <w:rPr>
            <w:rStyle w:val="a5"/>
            <w:rFonts w:ascii="Liberation Serif" w:hAnsi="Liberation Serif"/>
          </w:rPr>
          <w:t>.kamensk-adm.ru</w:t>
        </w:r>
      </w:hyperlink>
      <w:r w:rsidR="006350EA" w:rsidRPr="00CD06BC">
        <w:rPr>
          <w:rFonts w:ascii="Liberation Serif" w:hAnsi="Liberation Serif"/>
        </w:rPr>
        <w:t>.</w:t>
      </w:r>
      <w:proofErr w:type="gramEnd"/>
    </w:p>
    <w:p w:rsidR="00ED5AD8" w:rsidRDefault="00C6140B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1.4.8</w:t>
      </w:r>
      <w:r w:rsidR="006350EA">
        <w:rPr>
          <w:rFonts w:ascii="Liberation Serif" w:hAnsi="Liberation Serif"/>
        </w:rPr>
        <w:t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</w:t>
      </w:r>
      <w:proofErr w:type="gramStart"/>
      <w:r w:rsidR="006350EA">
        <w:rPr>
          <w:rFonts w:ascii="Liberation Serif" w:hAnsi="Liberation Serif"/>
        </w:rPr>
        <w:t>и</w:t>
      </w:r>
      <w:proofErr w:type="gramEnd"/>
      <w:r w:rsidR="006350EA">
        <w:rPr>
          <w:rFonts w:ascii="Liberation Serif" w:hAnsi="Liberation Serif"/>
        </w:rPr>
        <w:t xml:space="preserve">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:rsidR="00ED5AD8" w:rsidRDefault="00C6140B" w:rsidP="00C6140B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1.4.9</w:t>
      </w:r>
      <w:r w:rsidR="00ED5AD8">
        <w:rPr>
          <w:rFonts w:ascii="Liberation Serif" w:hAnsi="Liberation Serif"/>
        </w:rPr>
        <w:t>. В течени</w:t>
      </w:r>
      <w:proofErr w:type="gramStart"/>
      <w:r w:rsidR="00ED5AD8">
        <w:rPr>
          <w:rFonts w:ascii="Liberation Serif" w:hAnsi="Liberation Serif"/>
        </w:rPr>
        <w:t>и</w:t>
      </w:r>
      <w:proofErr w:type="gramEnd"/>
      <w:r w:rsidR="00ED5AD8">
        <w:rPr>
          <w:rFonts w:ascii="Liberation Serif" w:hAnsi="Liberation Serif"/>
        </w:rPr>
        <w:t xml:space="preserve">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 </w:t>
      </w:r>
      <w:r w:rsidR="006350EA">
        <w:rPr>
          <w:rFonts w:ascii="Liberation Serif" w:hAnsi="Liberation Serif"/>
        </w:rPr>
        <w:t xml:space="preserve"> </w:t>
      </w:r>
    </w:p>
    <w:p w:rsidR="00ED5AD8" w:rsidRPr="00CD06BC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1.5. Внесение изменений в конкурсную документацию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1.5.1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позднее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чем за 15 дней до даты окончания срока подачи заявок на участие в конкурсе. В течение 2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принятия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7D7AE2" w:rsidRPr="00CD06BC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1.6. Организация осмотра объекта конкурса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7D7AE2" w:rsidRDefault="00CD06BC" w:rsidP="00FB125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4F513C">
        <w:rPr>
          <w:rFonts w:ascii="Liberation Serif" w:hAnsi="Liberation Serif" w:cs="Times New Roman"/>
          <w:sz w:val="24"/>
          <w:szCs w:val="24"/>
        </w:rPr>
        <w:t xml:space="preserve">1.6.1. </w:t>
      </w:r>
      <w:r w:rsidR="00FB125C" w:rsidRPr="00FB125C">
        <w:rPr>
          <w:rFonts w:ascii="Liberation Serif" w:hAnsi="Liberation Serif"/>
          <w:sz w:val="24"/>
          <w:szCs w:val="24"/>
        </w:rPr>
        <w:t>Организа</w:t>
      </w:r>
      <w:r w:rsidR="00FB125C">
        <w:rPr>
          <w:rFonts w:ascii="Liberation Serif" w:hAnsi="Liberation Serif"/>
          <w:sz w:val="24"/>
          <w:szCs w:val="24"/>
        </w:rPr>
        <w:t xml:space="preserve">тор конкурса </w:t>
      </w:r>
      <w:r w:rsidR="00FB125C" w:rsidRPr="00FB125C">
        <w:rPr>
          <w:rFonts w:ascii="Liberation Serif" w:hAnsi="Liberation Serif"/>
          <w:sz w:val="24"/>
          <w:szCs w:val="24"/>
        </w:rPr>
        <w:t xml:space="preserve"> в соответствии с датой и временем, указанными в извещении </w:t>
      </w:r>
      <w:r w:rsidR="00FB125C">
        <w:rPr>
          <w:rFonts w:ascii="Liberation Serif" w:hAnsi="Liberation Serif"/>
          <w:sz w:val="24"/>
          <w:szCs w:val="24"/>
        </w:rPr>
        <w:t>о проведении конкурса, организуе</w:t>
      </w:r>
      <w:r w:rsidR="00FB125C" w:rsidRPr="00FB125C">
        <w:rPr>
          <w:rFonts w:ascii="Liberation Serif" w:hAnsi="Liberation Serif"/>
          <w:sz w:val="24"/>
          <w:szCs w:val="24"/>
        </w:rPr>
        <w:t>т проведение осмотра претендентами и другими заинтересованными лицами объекта конкурса. Организа</w:t>
      </w:r>
      <w:r w:rsidR="00FB125C">
        <w:rPr>
          <w:rFonts w:ascii="Liberation Serif" w:hAnsi="Liberation Serif"/>
          <w:sz w:val="24"/>
          <w:szCs w:val="24"/>
        </w:rPr>
        <w:t>тор конкурса организуе</w:t>
      </w:r>
      <w:r w:rsidR="00FB125C" w:rsidRPr="00FB125C">
        <w:rPr>
          <w:rFonts w:ascii="Liberation Serif" w:hAnsi="Liberation Serif"/>
          <w:sz w:val="24"/>
          <w:szCs w:val="24"/>
        </w:rPr>
        <w:t xml:space="preserve">т проведение таких осмотров каждые 5 рабочих дней с даты размещения извещения о проведении конкурса, но не </w:t>
      </w:r>
      <w:proofErr w:type="gramStart"/>
      <w:r w:rsidR="00FB125C" w:rsidRPr="00FB125C">
        <w:rPr>
          <w:rFonts w:ascii="Liberation Serif" w:hAnsi="Liberation Serif"/>
          <w:sz w:val="24"/>
          <w:szCs w:val="24"/>
        </w:rPr>
        <w:t>позднее</w:t>
      </w:r>
      <w:proofErr w:type="gramEnd"/>
      <w:r w:rsidR="00FB125C" w:rsidRPr="00FB125C">
        <w:rPr>
          <w:rFonts w:ascii="Liberation Serif" w:hAnsi="Liberation Serif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</w:p>
    <w:p w:rsidR="00FB125C" w:rsidRPr="00FB125C" w:rsidRDefault="00FB125C" w:rsidP="00FB125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1.7. Порядок подачи заявок на участие в конкурсе</w:t>
      </w:r>
    </w:p>
    <w:p w:rsidR="00FF060C" w:rsidRPr="00C328BF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4F513C" w:rsidRPr="007D7AE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1.7.1. Для участия в конкурсе заинтересованное лицо подает заявку на участие в конк</w:t>
      </w:r>
      <w:r w:rsidR="00FA1864">
        <w:rPr>
          <w:rFonts w:ascii="Liberation Serif" w:hAnsi="Liberation Serif" w:cs="Times New Roman"/>
          <w:sz w:val="24"/>
          <w:szCs w:val="24"/>
        </w:rPr>
        <w:t>урсе по форме, предусмотренной п</w:t>
      </w:r>
      <w:r w:rsidRPr="00CD06BC">
        <w:rPr>
          <w:rFonts w:ascii="Liberation Serif" w:hAnsi="Liberation Serif" w:cs="Times New Roman"/>
          <w:sz w:val="24"/>
          <w:szCs w:val="24"/>
        </w:rPr>
        <w:t>риложением N 1</w:t>
      </w:r>
      <w:r w:rsidR="00FA1864">
        <w:rPr>
          <w:rFonts w:ascii="Liberation Serif" w:hAnsi="Liberation Serif" w:cs="Times New Roman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Pr="00CD06BC">
        <w:rPr>
          <w:rFonts w:ascii="Liberation Serif" w:hAnsi="Liberation Serif" w:cs="Times New Roman"/>
          <w:sz w:val="24"/>
          <w:szCs w:val="24"/>
        </w:rPr>
        <w:t xml:space="preserve">. 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 Заявка на участие в конкурсе включает в себя: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1.7.2.1. Сведения и документы о претенденте: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наименование, организационно-правовую форму, место нахождения, почтовый адрес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номер телефона;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юридических лиц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1.7.2.2.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документы, подтверждающие внесение сре</w:t>
      </w:r>
      <w:proofErr w:type="gramStart"/>
      <w:r w:rsidR="00CD06BC" w:rsidRPr="00CD06BC">
        <w:rPr>
          <w:rFonts w:ascii="Liberation Serif" w:hAnsi="Liberation Serif"/>
        </w:rPr>
        <w:t>дств в к</w:t>
      </w:r>
      <w:proofErr w:type="gramEnd"/>
      <w:r w:rsidR="00CD06BC" w:rsidRPr="00CD06BC">
        <w:rPr>
          <w:rFonts w:ascii="Liberation Serif" w:hAnsi="Liberation Serif"/>
        </w:rPr>
        <w:t>ачестве обеспечения заявки на участие в конкурсе;</w:t>
      </w:r>
    </w:p>
    <w:p w:rsid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796B0E">
        <w:rPr>
          <w:rFonts w:ascii="Liberation Serif" w:hAnsi="Liberation Serif"/>
        </w:rPr>
        <w:t>документы</w:t>
      </w:r>
      <w:r w:rsidR="00CD06BC" w:rsidRPr="00CD06BC">
        <w:rPr>
          <w:rFonts w:ascii="Liberation Serif" w:hAnsi="Liberation Serif"/>
        </w:rPr>
        <w:t>, подтверждающих соответствие претендента требованию, установленному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№75 от 06.02.2006 г.,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копию лицензии на осуществление предпринимательской деятельности по управлению многоквартирными домами;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</w:t>
      </w:r>
      <w:r w:rsidR="002C3316">
        <w:rPr>
          <w:rFonts w:ascii="Liberation Serif" w:hAnsi="Liberation Serif"/>
        </w:rPr>
        <w:t xml:space="preserve"> справку об отсутствии задолженнос</w:t>
      </w:r>
      <w:r w:rsidR="00AF12DB">
        <w:rPr>
          <w:rFonts w:ascii="Liberation Serif" w:hAnsi="Liberation Serif"/>
        </w:rPr>
        <w:t>ти по налогам</w:t>
      </w:r>
      <w:r w:rsidR="002C3316">
        <w:rPr>
          <w:rFonts w:ascii="Liberation Serif" w:hAnsi="Liberation Serif"/>
        </w:rPr>
        <w:t>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:rsidR="002C3316" w:rsidRPr="00F851A0" w:rsidRDefault="002C3316" w:rsidP="006C2921">
      <w:pPr>
        <w:autoSpaceDE w:val="0"/>
        <w:jc w:val="both"/>
        <w:rPr>
          <w:rFonts w:ascii="Liberation Serif" w:hAnsi="Liberation Serif"/>
        </w:rPr>
      </w:pPr>
      <w:r w:rsidRPr="00AF12DB">
        <w:rPr>
          <w:rFonts w:ascii="Liberation Serif" w:hAnsi="Liberation Serif"/>
          <w:b/>
        </w:rPr>
        <w:t xml:space="preserve">- </w:t>
      </w:r>
      <w:r w:rsidRPr="00F851A0">
        <w:rPr>
          <w:rFonts w:ascii="Liberation Serif" w:hAnsi="Liberation Serif"/>
        </w:rPr>
        <w:t xml:space="preserve">копии актов сверки с </w:t>
      </w:r>
      <w:proofErr w:type="spellStart"/>
      <w:r w:rsidRPr="00F851A0">
        <w:rPr>
          <w:rFonts w:ascii="Liberation Serif" w:hAnsi="Liberation Serif"/>
        </w:rPr>
        <w:t>ресурсоснабжающими</w:t>
      </w:r>
      <w:proofErr w:type="spellEnd"/>
      <w:r w:rsidRPr="00F851A0">
        <w:rPr>
          <w:rFonts w:ascii="Liberation Serif" w:hAnsi="Liberation Serif"/>
        </w:rPr>
        <w:t xml:space="preserve"> организациями</w:t>
      </w:r>
      <w:r w:rsidR="00F851A0" w:rsidRPr="00F851A0">
        <w:rPr>
          <w:rFonts w:ascii="Liberation Serif" w:hAnsi="Liberation Serif"/>
        </w:rPr>
        <w:t xml:space="preserve"> за последний отчетный период;</w:t>
      </w:r>
      <w:r w:rsidR="00E33567" w:rsidRPr="00F851A0">
        <w:rPr>
          <w:rFonts w:ascii="Liberation Serif" w:hAnsi="Liberation Serif"/>
        </w:rPr>
        <w:t xml:space="preserve"> 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копии утвержденного бухгалтерского баланса за последний отчетный период</w:t>
      </w:r>
      <w:r>
        <w:rPr>
          <w:rFonts w:ascii="Liberation Serif" w:hAnsi="Liberation Serif"/>
        </w:rPr>
        <w:t>.</w:t>
      </w:r>
    </w:p>
    <w:p w:rsidR="004F513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1.7.2.3.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</w:t>
      </w:r>
      <w:r w:rsidR="00FB125C">
        <w:rPr>
          <w:rFonts w:ascii="Liberation Serif" w:hAnsi="Liberation Serif"/>
        </w:rPr>
        <w:t xml:space="preserve"> и платы за коммунальные услуги;</w:t>
      </w:r>
    </w:p>
    <w:p w:rsidR="00FB125C" w:rsidRPr="00FB125C" w:rsidRDefault="00FB125C" w:rsidP="00CD06BC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1.7.2.4. </w:t>
      </w:r>
      <w:r w:rsidRPr="00FB125C">
        <w:rPr>
          <w:rFonts w:ascii="Liberation Serif" w:hAnsi="Liberation Serif"/>
        </w:rPr>
        <w:t>согласие претендента на включение его в перечень организаций для управления многоквартирным домом</w:t>
      </w:r>
      <w:r>
        <w:rPr>
          <w:rFonts w:ascii="Liberation Serif" w:hAnsi="Liberation Serif"/>
        </w:rPr>
        <w:t>.</w:t>
      </w:r>
    </w:p>
    <w:p w:rsidR="004F513C" w:rsidRPr="003C0C0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1.7.3. Заинтересованное лицо подает заявку на участие в конкурсе в письменной форме. </w:t>
      </w:r>
      <w:r w:rsidRPr="003C0C0C">
        <w:rPr>
          <w:rFonts w:ascii="Liberation Serif" w:hAnsi="Liberation Serif" w:cs="Times New Roman"/>
          <w:sz w:val="24"/>
          <w:szCs w:val="24"/>
        </w:rPr>
        <w:t>Одно лицо вправе подать в отношении одного лота только одну заявку.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1.7.4.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FB125C" w:rsidRPr="00FB125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1.7.5. </w:t>
      </w:r>
      <w:proofErr w:type="gramStart"/>
      <w:r w:rsidR="00FB125C" w:rsidRPr="00FB125C">
        <w:rPr>
          <w:rFonts w:ascii="Liberation Serif" w:hAnsi="Liberation Serif"/>
          <w:sz w:val="24"/>
          <w:szCs w:val="24"/>
        </w:rPr>
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</w:p>
    <w:p w:rsidR="004F513C" w:rsidRPr="00FB125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1.7.6</w:t>
      </w:r>
      <w:r w:rsidRPr="00FB125C">
        <w:rPr>
          <w:rFonts w:ascii="Liberation Serif" w:hAnsi="Liberation Serif" w:cs="Times New Roman"/>
          <w:sz w:val="24"/>
          <w:szCs w:val="24"/>
        </w:rPr>
        <w:t xml:space="preserve">. </w:t>
      </w:r>
      <w:r w:rsidR="00FB125C" w:rsidRPr="003C0C0C">
        <w:rPr>
          <w:rFonts w:ascii="Liberation Serif" w:hAnsi="Liberation Serif"/>
          <w:b/>
          <w:sz w:val="24"/>
          <w:szCs w:val="24"/>
        </w:rPr>
        <w:t>Каждая заявка на участие в конкурсе, регистрируется организатором конкурса в журнале заявок</w:t>
      </w:r>
      <w:r w:rsidR="00FB125C" w:rsidRPr="00FB125C">
        <w:rPr>
          <w:rFonts w:ascii="Liberation Serif" w:hAnsi="Liberation Serif"/>
          <w:sz w:val="24"/>
          <w:szCs w:val="24"/>
        </w:rPr>
        <w:t xml:space="preserve"> 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выдает расписку о получении такой заявки по форме согласно приложению N 4</w:t>
      </w:r>
      <w:r w:rsidR="00FA1864">
        <w:rPr>
          <w:rFonts w:ascii="Liberation Serif" w:hAnsi="Liberation Serif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="00FB125C" w:rsidRPr="00FB125C">
        <w:rPr>
          <w:rFonts w:ascii="Liberation Serif" w:hAnsi="Liberation Serif"/>
          <w:sz w:val="24"/>
          <w:szCs w:val="24"/>
        </w:rPr>
        <w:t>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1.7.7. Претендент вправе изменить или отозвать заявку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на участие в конкурсе в любое время непосредственно до начала процедуры вскрытия конвертов с заявками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на участие в конкурсе. Организатор конкурса возвращает внесенные в качестве обеспечения заявки на участие в конку</w:t>
      </w:r>
      <w:r w:rsidR="00FA1864">
        <w:rPr>
          <w:rFonts w:ascii="Liberation Serif" w:hAnsi="Liberation Serif" w:cs="Times New Roman"/>
          <w:sz w:val="24"/>
          <w:szCs w:val="24"/>
        </w:rPr>
        <w:t>рсе средства п</w:t>
      </w:r>
      <w:r w:rsidRPr="00CD06BC">
        <w:rPr>
          <w:rFonts w:ascii="Liberation Serif" w:hAnsi="Liberation Serif" w:cs="Times New Roman"/>
          <w:sz w:val="24"/>
          <w:szCs w:val="24"/>
        </w:rPr>
        <w:t xml:space="preserve">ретенденту, отозвавшему заявку на участие в конкурсе, в течение 5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получения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организатором конкурса уведомления об отзыве заявки.</w:t>
      </w:r>
    </w:p>
    <w:p w:rsidR="00346139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b/>
          <w:i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1.7.8. </w:t>
      </w:r>
      <w:r w:rsidRPr="00346139">
        <w:rPr>
          <w:rFonts w:ascii="Liberation Serif" w:hAnsi="Liberation Serif" w:cs="Times New Roman"/>
          <w:sz w:val="24"/>
          <w:szCs w:val="24"/>
        </w:rPr>
        <w:t>Заявки на участие в конкурсе, полученные после начала процедуры вскрытия конвертов, в день их поступления возвр</w:t>
      </w:r>
      <w:r w:rsidR="00FA1864">
        <w:rPr>
          <w:rFonts w:ascii="Liberation Serif" w:hAnsi="Liberation Serif" w:cs="Times New Roman"/>
          <w:sz w:val="24"/>
          <w:szCs w:val="24"/>
        </w:rPr>
        <w:t>ащаются организатором конкурса п</w:t>
      </w:r>
      <w:r w:rsidRPr="00346139">
        <w:rPr>
          <w:rFonts w:ascii="Liberation Serif" w:hAnsi="Liberation Serif" w:cs="Times New Roman"/>
          <w:sz w:val="24"/>
          <w:szCs w:val="24"/>
        </w:rPr>
        <w:t>ретендентам.</w:t>
      </w:r>
      <w:r w:rsidRPr="00346139">
        <w:rPr>
          <w:rFonts w:ascii="Liberation Serif" w:hAnsi="Liberation Serif" w:cs="Times New Roman"/>
          <w:b/>
          <w:i/>
          <w:sz w:val="24"/>
          <w:szCs w:val="24"/>
        </w:rPr>
        <w:t xml:space="preserve"> </w:t>
      </w:r>
    </w:p>
    <w:p w:rsidR="00346139" w:rsidRDefault="00346139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1.7.9. </w:t>
      </w:r>
      <w:r w:rsidRPr="00346139">
        <w:rPr>
          <w:rFonts w:ascii="Liberation Serif" w:hAnsi="Liberation Serif"/>
          <w:sz w:val="24"/>
          <w:szCs w:val="24"/>
        </w:rPr>
        <w:t>В случае если по окончании срока подачи заявок на участие в конкурсе подана только одна заявка,</w:t>
      </w:r>
      <w:r w:rsidRPr="00346139">
        <w:t xml:space="preserve"> </w:t>
      </w:r>
      <w:r w:rsidRPr="00346139">
        <w:rPr>
          <w:rFonts w:ascii="Liberation Serif" w:hAnsi="Liberation Serif"/>
          <w:sz w:val="24"/>
          <w:szCs w:val="24"/>
        </w:rPr>
        <w:t>организатор конкурса в течение 3 рабочих дней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346139">
        <w:rPr>
          <w:rFonts w:ascii="Liberation Serif" w:hAnsi="Liberation Serif"/>
          <w:sz w:val="24"/>
          <w:szCs w:val="24"/>
        </w:rPr>
        <w:t>с даты подписания</w:t>
      </w:r>
      <w:proofErr w:type="gramEnd"/>
      <w:r w:rsidRPr="00346139">
        <w:rPr>
          <w:rFonts w:ascii="Liberation Serif" w:hAnsi="Liberation Serif"/>
          <w:sz w:val="24"/>
          <w:szCs w:val="24"/>
        </w:rPr>
        <w:t xml:space="preserve"> протокола рассмотрения заявок на участие в конкурсе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ED5AD8" w:rsidRPr="00346139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1.7.10.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</w:t>
      </w:r>
      <w:proofErr w:type="gramStart"/>
      <w:r>
        <w:rPr>
          <w:rFonts w:ascii="Liberation Serif" w:hAnsi="Liberation Serif"/>
          <w:sz w:val="24"/>
          <w:szCs w:val="24"/>
        </w:rPr>
        <w:t>и</w:t>
      </w:r>
      <w:proofErr w:type="gramEnd"/>
      <w:r>
        <w:rPr>
          <w:rFonts w:ascii="Liberation Serif" w:hAnsi="Liberation Serif"/>
          <w:sz w:val="24"/>
          <w:szCs w:val="24"/>
        </w:rPr>
        <w:t xml:space="preserve"> 3 месяцев с даты окончания срока подачи заявок проводит новый конкурс в соответствии с настоящими правилами. </w:t>
      </w:r>
      <w:proofErr w:type="gramStart"/>
      <w:r>
        <w:rPr>
          <w:rFonts w:ascii="Liberation Serif" w:hAnsi="Liberation Serif"/>
          <w:sz w:val="24"/>
          <w:szCs w:val="24"/>
        </w:rPr>
        <w:t>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10%, в этом случае размер платы за содержание и ремонт жилого помещения не может превышать размер платы за содержание и ремонт жилого помещения, который устанавливается органом местного самоуправления в соответствии с ч 3 ст. 156</w:t>
      </w:r>
      <w:proofErr w:type="gramEnd"/>
      <w:r>
        <w:rPr>
          <w:rFonts w:ascii="Liberation Serif" w:hAnsi="Liberation Serif"/>
          <w:sz w:val="24"/>
          <w:szCs w:val="24"/>
        </w:rPr>
        <w:t xml:space="preserve"> ЖК РФ, более чем в 1.5 раза. </w:t>
      </w:r>
    </w:p>
    <w:p w:rsidR="007D7AE2" w:rsidRPr="00346139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1.8. Процедура вскрытия конвертов с заявками на участие в конкурсе</w:t>
      </w:r>
    </w:p>
    <w:p w:rsidR="00FF060C" w:rsidRPr="001E1CE7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B27518" w:rsidRPr="00B27518" w:rsidRDefault="004B2581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1.8.1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Претенденты или их представители вправе присутствовать при вскрытии конвертов с заявками на участие в конкурсе.</w:t>
      </w:r>
      <w:r>
        <w:t xml:space="preserve"> </w:t>
      </w:r>
      <w:r w:rsidR="00B27518" w:rsidRPr="00B27518">
        <w:rPr>
          <w:rFonts w:ascii="Liberation Serif" w:hAnsi="Liberation Serif"/>
          <w:sz w:val="24"/>
          <w:szCs w:val="24"/>
        </w:rPr>
        <w:t>Непосредственно перед вскрытием конвертов с заявками на участие в конкурсе,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конвертов.</w:t>
      </w:r>
    </w:p>
    <w:p w:rsidR="00CD06BC" w:rsidRPr="004B2581" w:rsidRDefault="004B2581" w:rsidP="004B2581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1.8.2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Конкурсная комиссия вскрывает все конверты с заявками на участие в конкурсе, которые поступили организатору конкурса</w:t>
      </w:r>
      <w:r w:rsidR="00CD06BC" w:rsidRPr="004B2581">
        <w:rPr>
          <w:rFonts w:ascii="Liberation Serif" w:hAnsi="Liberation Serif" w:cs="Times New Roman"/>
          <w:sz w:val="24"/>
          <w:szCs w:val="24"/>
        </w:rPr>
        <w:t>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4B2581">
        <w:rPr>
          <w:rFonts w:ascii="Liberation Serif" w:hAnsi="Liberation Serif"/>
        </w:rPr>
        <w:t xml:space="preserve">1.8.3. Наименование (для юридического лица), фамилия, имя, отчество (при наличии) (для индивидуального предпринимателя) каждого претендента, конверт с заявкой на </w:t>
      </w:r>
      <w:proofErr w:type="gramStart"/>
      <w:r w:rsidRPr="004B2581">
        <w:rPr>
          <w:rFonts w:ascii="Liberation Serif" w:hAnsi="Liberation Serif"/>
        </w:rPr>
        <w:t>участие</w:t>
      </w:r>
      <w:proofErr w:type="gramEnd"/>
      <w:r w:rsidRPr="004B2581">
        <w:rPr>
          <w:rFonts w:ascii="Liberation Serif" w:hAnsi="Liberation Serif"/>
        </w:rPr>
        <w:t xml:space="preserve"> в конкурсе которого вскрывается, сведения и информация о наличии документов, </w:t>
      </w:r>
      <w:r w:rsidRPr="004B2581">
        <w:rPr>
          <w:rFonts w:ascii="Liberation Serif" w:hAnsi="Liberation Serif"/>
        </w:rPr>
        <w:lastRenderedPageBreak/>
        <w:t>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1.8.4.</w:t>
      </w:r>
      <w:r w:rsidRPr="004B2581">
        <w:rPr>
          <w:rFonts w:ascii="Liberation Serif" w:hAnsi="Liberation Serif"/>
        </w:rPr>
        <w:t xml:space="preserve">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Указанные разъяснения вносятся в протокол вскрытия конвертов с заявками на участие в конкурсе, составленный по форме согласно </w:t>
      </w:r>
      <w:r w:rsidR="00D22591">
        <w:rPr>
          <w:rFonts w:ascii="Liberation Serif" w:eastAsia="Arial Unicode MS" w:hAnsi="Liberation Serif"/>
        </w:rPr>
        <w:t>приложению N </w:t>
      </w:r>
      <w:r w:rsidR="00FF7667">
        <w:rPr>
          <w:rFonts w:ascii="Liberation Serif" w:hAnsi="Liberation Serif"/>
        </w:rPr>
        <w:t>5</w:t>
      </w:r>
      <w:r w:rsidRPr="004B2581">
        <w:rPr>
          <w:rFonts w:ascii="Liberation Serif" w:hAnsi="Liberation Serif"/>
        </w:rPr>
        <w:t xml:space="preserve"> (далее - протокол вскрытия конвертов).</w:t>
      </w:r>
    </w:p>
    <w:p w:rsidR="004B2581" w:rsidRPr="004B2581" w:rsidRDefault="00FF7667" w:rsidP="00FF7667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1.8.5</w:t>
      </w:r>
      <w:r w:rsidR="004B2581" w:rsidRPr="004B2581">
        <w:rPr>
          <w:rFonts w:ascii="Liberation Serif" w:hAnsi="Liberation Serif"/>
        </w:rPr>
        <w:t>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</w:t>
      </w:r>
      <w:r>
        <w:rPr>
          <w:rFonts w:ascii="Liberation Serif" w:hAnsi="Liberation Serif"/>
        </w:rPr>
        <w:t>ом конкурса</w:t>
      </w:r>
      <w:r w:rsidR="004B2581" w:rsidRPr="004B2581">
        <w:rPr>
          <w:rFonts w:ascii="Liberation Serif" w:hAnsi="Liberation Serif"/>
        </w:rPr>
        <w:t xml:space="preserve"> в день его подписания.</w:t>
      </w:r>
    </w:p>
    <w:p w:rsidR="004B2581" w:rsidRP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1.8.6</w:t>
      </w:r>
      <w:r w:rsidR="004B2581" w:rsidRPr="004B2581">
        <w:rPr>
          <w:rFonts w:ascii="Liberation Serif" w:hAnsi="Liberation Serif"/>
        </w:rPr>
        <w:t>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1.8.7</w:t>
      </w:r>
      <w:r w:rsidR="004B2581" w:rsidRPr="004B2581">
        <w:rPr>
          <w:rFonts w:ascii="Liberation Serif" w:hAnsi="Liberation Serif"/>
        </w:rPr>
        <w:t xml:space="preserve">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</w:t>
      </w:r>
      <w:proofErr w:type="gramStart"/>
      <w:r w:rsidR="004B2581" w:rsidRPr="004B2581">
        <w:rPr>
          <w:rFonts w:ascii="Liberation Serif" w:hAnsi="Liberation Serif"/>
        </w:rPr>
        <w:t>с даты подписания</w:t>
      </w:r>
      <w:proofErr w:type="gramEnd"/>
      <w:r w:rsidR="004B2581" w:rsidRPr="004B2581">
        <w:rPr>
          <w:rFonts w:ascii="Liberation Serif" w:hAnsi="Liberation Serif"/>
        </w:rPr>
        <w:t xml:space="preserve"> протокола вскрытия конвертов.</w:t>
      </w:r>
    </w:p>
    <w:p w:rsidR="00595D80" w:rsidRPr="004B2581" w:rsidRDefault="00595D80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1.9. Порядок рассмотрения заявок на участие в конкурсе</w:t>
      </w:r>
    </w:p>
    <w:p w:rsidR="00CD06BC" w:rsidRPr="00FF060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595D80" w:rsidRDefault="00CD06BC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1.9.1. </w:t>
      </w:r>
      <w:r w:rsidR="00595D80" w:rsidRPr="004B2581">
        <w:rPr>
          <w:rFonts w:ascii="Liberation Serif" w:hAnsi="Liberation Serif"/>
        </w:rPr>
        <w:t xml:space="preserve">Конкурсная комиссия оценивает заявки на участие в конкурсе на соответствие требованиям, установленным </w:t>
      </w:r>
      <w:r w:rsidR="00BD1190">
        <w:rPr>
          <w:rFonts w:ascii="Liberation Serif" w:hAnsi="Liberation Serif"/>
        </w:rPr>
        <w:t>пункто</w:t>
      </w:r>
      <w:r w:rsidR="00595D80">
        <w:rPr>
          <w:rFonts w:ascii="Liberation Serif" w:hAnsi="Liberation Serif"/>
        </w:rPr>
        <w:t xml:space="preserve">м 1.3.2. </w:t>
      </w:r>
      <w:r w:rsidR="00BD1190">
        <w:rPr>
          <w:rFonts w:ascii="Liberation Serif" w:hAnsi="Liberation Serif"/>
        </w:rPr>
        <w:t>конкурсной документации</w:t>
      </w:r>
      <w:r w:rsidR="00595D80" w:rsidRPr="00D22591">
        <w:rPr>
          <w:rFonts w:ascii="Liberation Serif" w:hAnsi="Liberation Serif"/>
        </w:rPr>
        <w:t>.</w:t>
      </w:r>
    </w:p>
    <w:p w:rsidR="00772A6B" w:rsidRPr="00772A6B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1.9.2. </w:t>
      </w:r>
      <w:r w:rsidRPr="00772A6B">
        <w:rPr>
          <w:rFonts w:ascii="Liberation Serif" w:hAnsi="Liberation Serif"/>
        </w:rPr>
        <w:t xml:space="preserve">Срок рассмотрения заявок на участие в конкурсе не может превышать 7 рабочих дней </w:t>
      </w:r>
      <w:proofErr w:type="gramStart"/>
      <w:r w:rsidRPr="00772A6B">
        <w:rPr>
          <w:rFonts w:ascii="Liberation Serif" w:hAnsi="Liberation Serif"/>
        </w:rPr>
        <w:t>с даты начала</w:t>
      </w:r>
      <w:proofErr w:type="gramEnd"/>
      <w:r w:rsidRPr="00772A6B">
        <w:rPr>
          <w:rFonts w:ascii="Liberation Serif" w:hAnsi="Liberation Serif"/>
        </w:rPr>
        <w:t xml:space="preserve"> процедуры вскрытия конвертов с заявками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1.9.3</w:t>
      </w:r>
      <w:r w:rsidR="00CD06BC" w:rsidRPr="00CD06BC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</w:t>
      </w:r>
      <w:proofErr w:type="gramStart"/>
      <w:r w:rsidR="00595D80" w:rsidRPr="004B2581">
        <w:rPr>
          <w:rFonts w:ascii="Liberation Serif" w:hAnsi="Liberation Serif"/>
        </w:rPr>
        <w:t>об отказе в допуске претендента к участию в конкурсе по основаниям</w:t>
      </w:r>
      <w:proofErr w:type="gramEnd"/>
      <w:r w:rsidR="00595D80" w:rsidRPr="004B2581">
        <w:rPr>
          <w:rFonts w:ascii="Liberation Serif" w:hAnsi="Liberation Serif"/>
        </w:rPr>
        <w:t xml:space="preserve">, предусмотренным </w:t>
      </w:r>
      <w:r w:rsidR="00595D80">
        <w:rPr>
          <w:rFonts w:ascii="Liberation Serif" w:eastAsia="Arial Unicode MS" w:hAnsi="Liberation Serif"/>
        </w:rPr>
        <w:t xml:space="preserve">пунктом </w:t>
      </w:r>
      <w:r w:rsidR="00595D80" w:rsidRPr="00CD06BC">
        <w:rPr>
          <w:rFonts w:ascii="Liberation Serif" w:hAnsi="Liberation Serif"/>
        </w:rPr>
        <w:t xml:space="preserve">1.3.4. </w:t>
      </w:r>
      <w:r w:rsidR="00595D80" w:rsidRPr="004B2581">
        <w:rPr>
          <w:rFonts w:ascii="Liberation Serif" w:hAnsi="Liberation Serif"/>
        </w:rPr>
        <w:t xml:space="preserve"> </w:t>
      </w:r>
      <w:r w:rsidR="00595D80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 xml:space="preserve">. Конкурсная комиссия оформляет протокол рассмотрения заявок на участие в конкурсе по форме согласно </w:t>
      </w:r>
      <w:r w:rsidR="00595D80">
        <w:rPr>
          <w:rFonts w:ascii="Liberation Serif" w:eastAsia="Arial Unicode MS" w:hAnsi="Liberation Serif"/>
        </w:rPr>
        <w:t>приложению N </w:t>
      </w:r>
      <w:r w:rsidR="00595D80">
        <w:rPr>
          <w:rFonts w:ascii="Liberation Serif" w:hAnsi="Liberation Serif"/>
        </w:rPr>
        <w:t>6</w:t>
      </w:r>
      <w:r w:rsidR="00FA1864">
        <w:rPr>
          <w:rFonts w:ascii="Liberation Serif" w:hAnsi="Liberation Serif"/>
        </w:rPr>
        <w:t xml:space="preserve"> </w:t>
      </w:r>
      <w:r w:rsidR="00FA1864" w:rsidRPr="004B2581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>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1.9.4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Текст указанного протокола в день окончания рассмотрения заявок на участие в конкурсе размещается на официальном сайте</w:t>
      </w:r>
      <w:r w:rsidR="00595D80" w:rsidRPr="00794CC9">
        <w:rPr>
          <w:rFonts w:ascii="Liberation Serif" w:hAnsi="Liberation Serif"/>
        </w:rPr>
        <w:t xml:space="preserve">: </w:t>
      </w:r>
      <w:r w:rsidR="00595D80" w:rsidRPr="00794CC9">
        <w:rPr>
          <w:rFonts w:ascii="Liberation Serif" w:hAnsi="Liberation Serif"/>
          <w:lang w:val="en-US"/>
        </w:rPr>
        <w:t>www</w:t>
      </w:r>
      <w:r w:rsidR="00595D80" w:rsidRPr="00794CC9">
        <w:rPr>
          <w:rFonts w:ascii="Liberation Serif" w:hAnsi="Liberation Serif"/>
        </w:rPr>
        <w:t>.</w:t>
      </w:r>
      <w:r w:rsidR="00595D80" w:rsidRPr="00794CC9">
        <w:rPr>
          <w:rStyle w:val="a5"/>
          <w:rFonts w:ascii="Liberation Serif" w:hAnsi="Liberation Serif"/>
          <w:bCs/>
          <w:color w:val="auto"/>
          <w:u w:val="none"/>
        </w:rPr>
        <w:t>torgi.gov.ru</w:t>
      </w:r>
      <w:r w:rsidR="00595D80" w:rsidRPr="004B2581">
        <w:rPr>
          <w:rFonts w:ascii="Liberation Serif" w:hAnsi="Liberation Serif"/>
        </w:rPr>
        <w:t xml:space="preserve"> организатор</w:t>
      </w:r>
      <w:r w:rsidR="00595D80">
        <w:rPr>
          <w:rFonts w:ascii="Liberation Serif" w:hAnsi="Liberation Serif"/>
        </w:rPr>
        <w:t>ом конкурса</w:t>
      </w:r>
      <w:r w:rsidR="00595D80" w:rsidRPr="004B2581">
        <w:rPr>
          <w:rFonts w:ascii="Liberation Serif" w:hAnsi="Liberation Serif"/>
        </w:rPr>
        <w:t>.</w:t>
      </w:r>
    </w:p>
    <w:p w:rsidR="00595D80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1.9.5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1.9.6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В случае если только один претендент признан участником конкурса, организатор конкурса в течение 3 рабочих дней </w:t>
      </w:r>
      <w:proofErr w:type="gramStart"/>
      <w:r w:rsidR="00595D80" w:rsidRPr="004B2581">
        <w:rPr>
          <w:rFonts w:ascii="Liberation Serif" w:hAnsi="Liberation Serif"/>
        </w:rPr>
        <w:t>с даты подписания</w:t>
      </w:r>
      <w:proofErr w:type="gramEnd"/>
      <w:r w:rsidR="00595D80" w:rsidRPr="004B2581">
        <w:rPr>
          <w:rFonts w:ascii="Liberation Serif" w:hAnsi="Liberation Serif"/>
        </w:rPr>
        <w:t xml:space="preserve"> протокола рассмотрения заявок на участие в конкурсе передает этому претенденту проект договора управления многоква</w:t>
      </w:r>
      <w:r w:rsidR="00595D80">
        <w:rPr>
          <w:rFonts w:ascii="Liberation Serif" w:hAnsi="Liberation Serif"/>
        </w:rPr>
        <w:t xml:space="preserve">ртирным домом, приложение </w:t>
      </w:r>
      <w:r w:rsidR="00595D80">
        <w:rPr>
          <w:rFonts w:ascii="Liberation Serif" w:hAnsi="Liberation Serif"/>
          <w:lang w:val="en-US"/>
        </w:rPr>
        <w:t>N</w:t>
      </w:r>
      <w:r w:rsidR="00FA1864">
        <w:rPr>
          <w:rFonts w:ascii="Liberation Serif" w:hAnsi="Liberation Serif"/>
        </w:rPr>
        <w:t xml:space="preserve"> 8</w:t>
      </w:r>
      <w:r w:rsidR="00595D80" w:rsidRPr="004B2581">
        <w:rPr>
          <w:rFonts w:ascii="Liberation Serif" w:hAnsi="Liberation Serif"/>
        </w:rPr>
        <w:t xml:space="preserve">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1.9.7</w:t>
      </w:r>
      <w:r w:rsidR="00595D80" w:rsidRPr="004B2581">
        <w:rPr>
          <w:rFonts w:ascii="Liberation Serif" w:hAnsi="Liberation Serif"/>
        </w:rPr>
        <w:t xml:space="preserve">. Средства, внесенные в качестве обеспечения заявки на участие в конкурсе, возвращаются единственному участнику конкурса в течение 5 рабочих дней </w:t>
      </w:r>
      <w:proofErr w:type="gramStart"/>
      <w:r w:rsidR="00595D80" w:rsidRPr="004B2581">
        <w:rPr>
          <w:rFonts w:ascii="Liberation Serif" w:hAnsi="Liberation Serif"/>
        </w:rPr>
        <w:t>с даты представления</w:t>
      </w:r>
      <w:proofErr w:type="gramEnd"/>
      <w:r w:rsidR="00595D80" w:rsidRPr="004B2581">
        <w:rPr>
          <w:rFonts w:ascii="Liberation Serif" w:hAnsi="Liberation Serif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</w:t>
      </w:r>
      <w:r w:rsidR="00595D80" w:rsidRPr="004B2581">
        <w:rPr>
          <w:rFonts w:ascii="Liberation Serif" w:hAnsi="Liberation Serif"/>
        </w:rPr>
        <w:lastRenderedPageBreak/>
        <w:t>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1.9.8</w:t>
      </w:r>
      <w:r w:rsidR="00595D80" w:rsidRPr="004B2581">
        <w:rPr>
          <w:rFonts w:ascii="Liberation Serif" w:hAnsi="Liberation Serif"/>
        </w:rPr>
        <w:t xml:space="preserve">. В случае если </w:t>
      </w:r>
      <w:proofErr w:type="gramStart"/>
      <w:r w:rsidR="00595D80" w:rsidRPr="004B2581">
        <w:rPr>
          <w:rFonts w:ascii="Liberation Serif" w:hAnsi="Liberation Serif"/>
        </w:rPr>
        <w:t>на основании результатов рассмотрения заявок на участие в конкурсе принято решение об отказе в допуске</w:t>
      </w:r>
      <w:proofErr w:type="gramEnd"/>
      <w:r w:rsidR="00595D80" w:rsidRPr="004B2581">
        <w:rPr>
          <w:rFonts w:ascii="Liberation Serif" w:hAnsi="Liberation Serif"/>
        </w:rPr>
        <w:t xml:space="preserve"> к участию в конкурсе всех претендентов, организатор конкурса в течение 3 месяцев проводит новый кон</w:t>
      </w:r>
      <w:r w:rsidR="00214325">
        <w:rPr>
          <w:rFonts w:ascii="Liberation Serif" w:hAnsi="Liberation Serif"/>
        </w:rPr>
        <w:t>курс</w:t>
      </w:r>
      <w:r w:rsidR="00595D80" w:rsidRPr="004B2581">
        <w:rPr>
          <w:rFonts w:ascii="Liberation Serif" w:hAnsi="Liberation Serif"/>
        </w:rPr>
        <w:t>. При этом организатор конкурса вправе изменить условия проведения конкурса.</w:t>
      </w:r>
    </w:p>
    <w:p w:rsidR="00595D80" w:rsidRDefault="00772A6B" w:rsidP="00595D80">
      <w:pPr>
        <w:pStyle w:val="s1"/>
        <w:spacing w:before="0" w:beforeAutospacing="0" w:after="0" w:afterAutospacing="0"/>
        <w:jc w:val="both"/>
      </w:pPr>
      <w:r>
        <w:rPr>
          <w:rFonts w:ascii="Liberation Serif" w:hAnsi="Liberation Serif"/>
        </w:rPr>
        <w:t>1.9.9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</w:t>
      </w:r>
      <w:r w:rsidR="00595D80">
        <w:t xml:space="preserve"> </w:t>
      </w:r>
      <w:r w:rsidR="00595D80" w:rsidRPr="004B2581">
        <w:rPr>
          <w:rFonts w:ascii="Liberation Serif" w:hAnsi="Liberation Serif"/>
        </w:rPr>
        <w:t>рассмотрения заявок на участие в конкурсе.</w:t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1.10. Отказ от проведения конкурса</w:t>
      </w:r>
    </w:p>
    <w:p w:rsidR="00CD06BC" w:rsidRPr="00CD06B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BF2CD4" w:rsidRPr="00BF2CD4" w:rsidRDefault="00CD06BC" w:rsidP="00C63513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1.10.1. </w:t>
      </w:r>
      <w:bookmarkStart w:id="0" w:name="sub_10392"/>
      <w:r w:rsidR="004832FD" w:rsidRPr="00BF2CD4">
        <w:rPr>
          <w:rFonts w:ascii="Liberation Serif" w:hAnsi="Liberation Serif"/>
          <w:sz w:val="24"/>
          <w:szCs w:val="24"/>
        </w:rPr>
        <w:t>Если организатор конкурса отказался от проведения конкурса, то организат</w:t>
      </w:r>
      <w:r w:rsidR="00BF2CD4">
        <w:rPr>
          <w:rFonts w:ascii="Liberation Serif" w:hAnsi="Liberation Serif"/>
          <w:sz w:val="24"/>
          <w:szCs w:val="24"/>
        </w:rPr>
        <w:t xml:space="preserve">ор конкурса </w:t>
      </w:r>
      <w:r w:rsidR="004832FD" w:rsidRPr="00BF2CD4">
        <w:rPr>
          <w:rFonts w:ascii="Liberation Serif" w:hAnsi="Liberation Serif"/>
          <w:sz w:val="24"/>
          <w:szCs w:val="24"/>
        </w:rPr>
        <w:t xml:space="preserve">в течение 2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</w:t>
      </w:r>
      <w:r w:rsidR="00BF2CD4">
        <w:rPr>
          <w:rFonts w:ascii="Liberation Serif" w:hAnsi="Liberation Serif"/>
          <w:sz w:val="24"/>
          <w:szCs w:val="24"/>
        </w:rPr>
        <w:t xml:space="preserve"> принятия</w:t>
      </w:r>
      <w:proofErr w:type="gramEnd"/>
      <w:r w:rsidR="00BF2CD4">
        <w:rPr>
          <w:rFonts w:ascii="Liberation Serif" w:hAnsi="Liberation Serif"/>
          <w:sz w:val="24"/>
          <w:szCs w:val="24"/>
        </w:rPr>
        <w:t xml:space="preserve"> такого решения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разместить извещение об отказе от проведения конкурса на официальном сайте. В течение 2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 принятия</w:t>
      </w:r>
      <w:proofErr w:type="gramEnd"/>
      <w:r w:rsidR="004832FD" w:rsidRPr="00BF2CD4">
        <w:rPr>
          <w:rFonts w:ascii="Liberation Serif" w:hAnsi="Liberation Serif"/>
          <w:sz w:val="24"/>
          <w:szCs w:val="24"/>
        </w:rPr>
        <w:t xml:space="preserve"> указанного решения организа</w:t>
      </w:r>
      <w:r w:rsidR="00BF2CD4">
        <w:rPr>
          <w:rFonts w:ascii="Liberation Serif" w:hAnsi="Liberation Serif"/>
          <w:sz w:val="24"/>
          <w:szCs w:val="24"/>
        </w:rPr>
        <w:t>тор конкурса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направить или вручить под расписку всем претендентам, участникам конкурса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претендентов, участников конкурса).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 принятия</w:t>
      </w:r>
      <w:proofErr w:type="gramEnd"/>
      <w:r w:rsidR="004832FD" w:rsidRPr="00BF2CD4">
        <w:rPr>
          <w:rFonts w:ascii="Liberation Serif" w:hAnsi="Liberation Serif"/>
          <w:sz w:val="24"/>
          <w:szCs w:val="24"/>
        </w:rPr>
        <w:t xml:space="preserve"> решения об отказе от проведения конкурса.</w:t>
      </w:r>
    </w:p>
    <w:bookmarkEnd w:id="0"/>
    <w:p w:rsidR="00CD06BC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A05CB1" w:rsidRPr="00A05CB1" w:rsidRDefault="00CD06BC" w:rsidP="00A05CB1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1.11. Порядок проведения конкурса</w:t>
      </w:r>
      <w:r w:rsidR="00A05CB1">
        <w:rPr>
          <w:rFonts w:ascii="Liberation Serif" w:hAnsi="Liberation Serif"/>
          <w:b/>
        </w:rPr>
        <w:t xml:space="preserve"> </w:t>
      </w:r>
      <w:r w:rsidR="00A05CB1" w:rsidRPr="00A05CB1">
        <w:rPr>
          <w:rFonts w:ascii="Liberation Serif" w:hAnsi="Liberation Serif"/>
          <w:b/>
        </w:rPr>
        <w:t>и принятия решения об определении победителя конкурса</w:t>
      </w:r>
    </w:p>
    <w:p w:rsidR="00BF2CD4" w:rsidRPr="001E1CE7" w:rsidRDefault="00BF2CD4" w:rsidP="00CD06BC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</w:t>
      </w:r>
      <w:r w:rsidR="00595D80" w:rsidRPr="00214325">
        <w:rPr>
          <w:rFonts w:ascii="Liberation Serif" w:hAnsi="Liberation Serif"/>
        </w:rPr>
        <w:t>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t>1.11.2.</w:t>
      </w:r>
      <w:r w:rsidR="00595D80">
        <w:t xml:space="preserve"> </w:t>
      </w:r>
      <w:r w:rsidR="00595D80" w:rsidRPr="00214325">
        <w:rPr>
          <w:rFonts w:ascii="Liberation Serif" w:hAnsi="Liberation Serif"/>
        </w:rPr>
        <w:t xml:space="preserve">Конкурс начинается с объявления конкурсной комиссией наименования участника конкурса, заявка на </w:t>
      </w:r>
      <w:proofErr w:type="gramStart"/>
      <w:r w:rsidR="00595D80" w:rsidRPr="00214325">
        <w:rPr>
          <w:rFonts w:ascii="Liberation Serif" w:hAnsi="Liberation Serif"/>
        </w:rPr>
        <w:t>участие</w:t>
      </w:r>
      <w:proofErr w:type="gramEnd"/>
      <w:r w:rsidR="00595D80" w:rsidRPr="00214325">
        <w:rPr>
          <w:rFonts w:ascii="Liberation Serif" w:hAnsi="Liberation Serif"/>
        </w:rPr>
        <w:t xml:space="preserve"> в конкурсе которого поступила к организатору конкурса первой, и размера платы за содержание и ремонт жилого помещения.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1.11.3</w:t>
      </w:r>
      <w:r w:rsidR="00595D80" w:rsidRPr="00214325">
        <w:rPr>
          <w:rFonts w:ascii="Liberation Serif" w:hAnsi="Liberation Serif"/>
        </w:rPr>
        <w:t xml:space="preserve">. </w:t>
      </w:r>
      <w:proofErr w:type="gramStart"/>
      <w:r w:rsidR="00595D80" w:rsidRPr="00214325">
        <w:rPr>
          <w:rFonts w:ascii="Liberation Serif" w:hAnsi="Liberation Serif"/>
        </w:rPr>
        <w:t xml:space="preserve">Участники конкурса предлагают установить размер платы за содержание и ремонт жилого помещения за выполнение перечня работ и услуг, предусмотренного </w:t>
      </w:r>
      <w:r w:rsidRPr="00BF2CD4">
        <w:rPr>
          <w:rFonts w:ascii="Liberation Serif" w:eastAsia="Arial Unicode MS" w:hAnsi="Liberation Serif"/>
        </w:rPr>
        <w:t xml:space="preserve">приложением </w:t>
      </w:r>
      <w:r w:rsidRPr="00BF2CD4">
        <w:rPr>
          <w:rFonts w:ascii="Liberation Serif" w:eastAsia="Arial Unicode MS" w:hAnsi="Liberation Serif"/>
          <w:lang w:val="en-US"/>
        </w:rPr>
        <w:t>N</w:t>
      </w:r>
      <w:r w:rsidRPr="00BF2CD4">
        <w:rPr>
          <w:rFonts w:ascii="Liberation Serif" w:eastAsia="Arial Unicode MS" w:hAnsi="Liberation Serif"/>
        </w:rPr>
        <w:t xml:space="preserve"> </w:t>
      </w:r>
      <w:r w:rsidR="00FA1864">
        <w:rPr>
          <w:rFonts w:ascii="Liberation Serif" w:eastAsia="Arial Unicode MS" w:hAnsi="Liberation Serif"/>
        </w:rPr>
        <w:t>3</w:t>
      </w:r>
      <w:r w:rsidR="00BF2CD4" w:rsidRPr="00BF2CD4">
        <w:rPr>
          <w:rFonts w:ascii="Liberation Serif" w:eastAsia="Arial Unicode MS" w:hAnsi="Liberation Serif"/>
        </w:rPr>
        <w:t xml:space="preserve"> </w:t>
      </w:r>
      <w:r>
        <w:rPr>
          <w:rFonts w:ascii="Liberation Serif" w:eastAsia="Arial Unicode MS" w:hAnsi="Liberation Serif"/>
        </w:rPr>
        <w:t>конкурсной документации</w:t>
      </w:r>
      <w:r w:rsidR="00595D80" w:rsidRPr="00214325">
        <w:rPr>
          <w:rFonts w:ascii="Liberation Serif" w:hAnsi="Liberation Serif"/>
        </w:rPr>
        <w:t>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 процента (далее - предложение).</w:t>
      </w:r>
      <w:proofErr w:type="gramEnd"/>
    </w:p>
    <w:p w:rsidR="0034124A" w:rsidRPr="00214325" w:rsidRDefault="00595D80" w:rsidP="00AE5AB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214325">
        <w:rPr>
          <w:rFonts w:ascii="Liberation Serif" w:hAnsi="Liberation Serif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  <w:proofErr w:type="gramEnd"/>
    </w:p>
    <w:p w:rsidR="00AE5ABD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214325">
        <w:rPr>
          <w:rFonts w:ascii="Liberation Serif" w:hAnsi="Liberation Serif"/>
          <w:sz w:val="24"/>
          <w:szCs w:val="24"/>
        </w:rPr>
        <w:t>1.11.4.</w:t>
      </w:r>
      <w:r w:rsidR="00595D80">
        <w:t xml:space="preserve"> </w:t>
      </w:r>
      <w:r w:rsidR="00595D80" w:rsidRPr="00214325">
        <w:rPr>
          <w:rFonts w:ascii="Liberation Serif" w:hAnsi="Liberation Serif"/>
          <w:sz w:val="24"/>
          <w:szCs w:val="24"/>
        </w:rPr>
        <w:t xml:space="preserve">При проведении конкурса допускается снижение размера платы за содержание и ремонт жилого помещения не более чем на 10 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 процентов конкурс признается несостоявшимся, что влечет за собой обязанность </w:t>
      </w:r>
      <w:r w:rsidR="00595D80" w:rsidRPr="00214325">
        <w:rPr>
          <w:rFonts w:ascii="Liberation Serif" w:hAnsi="Liberation Serif"/>
          <w:sz w:val="24"/>
          <w:szCs w:val="24"/>
        </w:rPr>
        <w:lastRenderedPageBreak/>
        <w:t>организатора конкурса провести новый конку</w:t>
      </w:r>
      <w:r>
        <w:rPr>
          <w:rFonts w:ascii="Liberation Serif" w:hAnsi="Liberation Serif"/>
          <w:sz w:val="24"/>
          <w:szCs w:val="24"/>
        </w:rPr>
        <w:t>рс</w:t>
      </w:r>
      <w:r w:rsidR="00595D80" w:rsidRPr="00214325">
        <w:rPr>
          <w:rFonts w:ascii="Liberation Serif" w:hAnsi="Liberation Serif"/>
          <w:sz w:val="24"/>
          <w:szCs w:val="24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 процентов.</w:t>
      </w:r>
    </w:p>
    <w:p w:rsidR="00214325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1.11.5</w:t>
      </w:r>
      <w:r w:rsidRPr="00214325">
        <w:rPr>
          <w:rFonts w:ascii="Liberation Serif" w:hAnsi="Liberation Serif"/>
          <w:sz w:val="24"/>
          <w:szCs w:val="24"/>
        </w:rPr>
        <w:t>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:rsidR="00214325" w:rsidRPr="00214325" w:rsidRDefault="00214325" w:rsidP="00AC52D6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1.11.6</w:t>
      </w:r>
      <w:r w:rsidRPr="00214325">
        <w:rPr>
          <w:rFonts w:ascii="Liberation Serif" w:hAnsi="Liberation Serif"/>
          <w:sz w:val="24"/>
          <w:szCs w:val="24"/>
        </w:rPr>
        <w:t xml:space="preserve">. Конкурсная комиссия ведет протокол конкурса по форме согласно </w:t>
      </w:r>
      <w:r>
        <w:rPr>
          <w:rFonts w:ascii="Liberation Serif" w:hAnsi="Liberation Serif"/>
          <w:sz w:val="24"/>
          <w:szCs w:val="24"/>
        </w:rPr>
        <w:t>приложению N 7</w:t>
      </w:r>
      <w:r w:rsidR="00EE25C2">
        <w:rPr>
          <w:rFonts w:ascii="Liberation Serif" w:hAnsi="Liberation Serif"/>
          <w:sz w:val="24"/>
          <w:szCs w:val="24"/>
        </w:rPr>
        <w:t xml:space="preserve"> конкурсной документации</w:t>
      </w:r>
      <w:r w:rsidRPr="00214325">
        <w:rPr>
          <w:rFonts w:ascii="Liberation Serif" w:hAnsi="Liberation Serif"/>
          <w:sz w:val="24"/>
          <w:szCs w:val="24"/>
        </w:rPr>
        <w:t>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214325" w:rsidRPr="00214325" w:rsidRDefault="00B41F03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1.11.7</w:t>
      </w:r>
      <w:r w:rsidR="00214325" w:rsidRPr="00214325">
        <w:rPr>
          <w:rFonts w:ascii="Liberation Serif" w:hAnsi="Liberation Serif"/>
        </w:rPr>
        <w:t xml:space="preserve">. Организатор конкурса в течение 3 рабочих дней </w:t>
      </w:r>
      <w:proofErr w:type="gramStart"/>
      <w:r w:rsidR="00214325" w:rsidRPr="00214325">
        <w:rPr>
          <w:rFonts w:ascii="Liberation Serif" w:hAnsi="Liberation Serif"/>
        </w:rPr>
        <w:t>с даты утверждения</w:t>
      </w:r>
      <w:proofErr w:type="gramEnd"/>
      <w:r w:rsidR="00214325" w:rsidRPr="00214325">
        <w:rPr>
          <w:rFonts w:ascii="Liberation Serif" w:hAnsi="Liberation Serif"/>
        </w:rPr>
        <w:t xml:space="preserve">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B41F03" w:rsidRPr="00B35CFB" w:rsidRDefault="00214325" w:rsidP="00B35CFB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214325">
        <w:rPr>
          <w:rFonts w:ascii="Liberation Serif" w:hAnsi="Liberation Serif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</w:t>
      </w:r>
      <w:r>
        <w:rPr>
          <w:rFonts w:ascii="Liberation Serif" w:eastAsia="Arial Unicode MS" w:hAnsi="Liberation Serif"/>
        </w:rPr>
        <w:t xml:space="preserve">приложением </w:t>
      </w:r>
      <w:r>
        <w:rPr>
          <w:rFonts w:ascii="Liberation Serif" w:eastAsia="Arial Unicode MS" w:hAnsi="Liberation Serif"/>
          <w:lang w:val="en-US"/>
        </w:rPr>
        <w:t>N</w:t>
      </w:r>
      <w:r>
        <w:rPr>
          <w:rFonts w:ascii="Liberation Serif" w:eastAsia="Arial Unicode MS" w:hAnsi="Liberation Serif"/>
        </w:rPr>
        <w:t xml:space="preserve"> </w:t>
      </w:r>
      <w:r w:rsidR="00B41F03">
        <w:rPr>
          <w:rFonts w:ascii="Liberation Serif" w:eastAsia="Arial Unicode MS" w:hAnsi="Liberation Serif"/>
        </w:rPr>
        <w:t>3</w:t>
      </w:r>
      <w:r>
        <w:rPr>
          <w:rFonts w:ascii="Liberation Serif" w:eastAsia="Arial Unicode MS" w:hAnsi="Liberation Serif"/>
        </w:rPr>
        <w:t xml:space="preserve"> конкурсной документации</w:t>
      </w:r>
      <w:r w:rsidRPr="00214325">
        <w:rPr>
          <w:rFonts w:ascii="Liberation Serif" w:hAnsi="Liberation Serif"/>
        </w:rPr>
        <w:t xml:space="preserve">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</w:t>
      </w:r>
      <w:r w:rsidRPr="00B35CFB">
        <w:rPr>
          <w:rFonts w:ascii="Liberation Serif" w:hAnsi="Liberation Serif"/>
        </w:rPr>
        <w:t>конкурса победителем.</w:t>
      </w:r>
      <w:proofErr w:type="gramEnd"/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1.11.8</w:t>
      </w:r>
      <w:r w:rsidR="00214325" w:rsidRPr="00B35CFB">
        <w:rPr>
          <w:rFonts w:ascii="Liberation Serif" w:hAnsi="Liberation Serif"/>
          <w:sz w:val="24"/>
          <w:szCs w:val="24"/>
        </w:rPr>
        <w:t>. Те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>кст пр</w:t>
      </w:r>
      <w:proofErr w:type="gramEnd"/>
      <w:r w:rsidR="00214325" w:rsidRPr="00B35CFB">
        <w:rPr>
          <w:rFonts w:ascii="Liberation Serif" w:hAnsi="Liberation Serif"/>
          <w:sz w:val="24"/>
          <w:szCs w:val="24"/>
        </w:rPr>
        <w:t>отокола конкурса размещается на официальном сайте</w:t>
      </w:r>
      <w:r w:rsidRPr="00794CC9">
        <w:rPr>
          <w:rFonts w:ascii="Liberation Serif" w:hAnsi="Liberation Serif" w:cs="Times New Roman"/>
          <w:sz w:val="24"/>
          <w:szCs w:val="24"/>
        </w:rPr>
        <w:t xml:space="preserve">: </w:t>
      </w:r>
      <w:r w:rsidRPr="00794CC9">
        <w:rPr>
          <w:rFonts w:ascii="Liberation Serif" w:hAnsi="Liberation Serif" w:cs="Times New Roman"/>
          <w:sz w:val="24"/>
          <w:szCs w:val="24"/>
          <w:lang w:val="en-US"/>
        </w:rPr>
        <w:t>www</w:t>
      </w:r>
      <w:r w:rsidRPr="00794CC9">
        <w:rPr>
          <w:rFonts w:ascii="Liberation Serif" w:hAnsi="Liberation Serif" w:cs="Times New Roman"/>
          <w:sz w:val="24"/>
          <w:szCs w:val="24"/>
        </w:rPr>
        <w:t>.</w:t>
      </w:r>
      <w:r w:rsidRPr="00794CC9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>torgi.gov.ru</w:t>
      </w:r>
      <w:r w:rsidR="00214325" w:rsidRPr="00B35CFB">
        <w:rPr>
          <w:rFonts w:ascii="Liberation Serif" w:hAnsi="Liberation Serif"/>
          <w:sz w:val="24"/>
          <w:szCs w:val="24"/>
        </w:rPr>
        <w:t xml:space="preserve"> организатором конку</w:t>
      </w:r>
      <w:r>
        <w:rPr>
          <w:rFonts w:ascii="Liberation Serif" w:hAnsi="Liberation Serif"/>
          <w:sz w:val="24"/>
          <w:szCs w:val="24"/>
        </w:rPr>
        <w:t>рса</w:t>
      </w:r>
      <w:r w:rsidR="00214325" w:rsidRPr="00B35CFB">
        <w:rPr>
          <w:rFonts w:ascii="Liberation Serif" w:hAnsi="Liberation Serif"/>
          <w:sz w:val="24"/>
          <w:szCs w:val="24"/>
        </w:rPr>
        <w:t xml:space="preserve"> в течение 1 рабочего дня с даты его утверждения.</w:t>
      </w:r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1.11.9</w:t>
      </w:r>
      <w:r w:rsidR="00214325" w:rsidRPr="00B35CFB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 xml:space="preserve"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</w:t>
      </w:r>
      <w:r w:rsidRPr="00B35CFB">
        <w:rPr>
          <w:rFonts w:ascii="Liberation Serif" w:hAnsi="Liberation Serif"/>
          <w:sz w:val="24"/>
          <w:szCs w:val="24"/>
        </w:rPr>
        <w:t>в течение 5 рабочих дней с даты представления организатору</w:t>
      </w:r>
      <w:proofErr w:type="gramEnd"/>
      <w:r w:rsidRPr="00B35CFB">
        <w:rPr>
          <w:rFonts w:ascii="Liberation Serif" w:hAnsi="Liberation Serif"/>
          <w:sz w:val="24"/>
          <w:szCs w:val="24"/>
        </w:rPr>
        <w:t xml:space="preserve"> конкурса подписанного победителем конкурса проекта договора управления многоквартирным домом и обеспечения исполнения обязательств</w:t>
      </w:r>
      <w:r w:rsidR="00214325" w:rsidRPr="00B35CFB">
        <w:rPr>
          <w:rFonts w:ascii="Liberation Serif" w:hAnsi="Liberation Serif"/>
          <w:sz w:val="24"/>
          <w:szCs w:val="24"/>
        </w:rPr>
        <w:t>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1.11.10</w:t>
      </w:r>
      <w:r w:rsidR="00214325" w:rsidRPr="00B35CFB">
        <w:rPr>
          <w:rFonts w:ascii="Liberation Serif" w:hAnsi="Liberation Serif"/>
        </w:rPr>
        <w:t xml:space="preserve"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</w:t>
      </w:r>
      <w:proofErr w:type="gramStart"/>
      <w:r w:rsidR="00214325" w:rsidRPr="00B35CFB">
        <w:rPr>
          <w:rFonts w:ascii="Liberation Serif" w:hAnsi="Liberation Serif"/>
        </w:rPr>
        <w:t>с даты поступления</w:t>
      </w:r>
      <w:proofErr w:type="gramEnd"/>
      <w:r w:rsidR="00214325" w:rsidRPr="00B35CFB">
        <w:rPr>
          <w:rFonts w:ascii="Liberation Serif" w:hAnsi="Liberation Serif"/>
        </w:rPr>
        <w:t xml:space="preserve"> запроса обязан представить такому участнику конкурса соответствующие разъяснения в письменной форме.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1.11.11</w:t>
      </w:r>
      <w:r w:rsidR="00214325" w:rsidRPr="00B35CFB">
        <w:rPr>
          <w:rFonts w:ascii="Liberation Serif" w:hAnsi="Liberation Serif"/>
        </w:rPr>
        <w:t xml:space="preserve">. Участник конкурса вправе обжаловать результаты конкурса в порядке, предусмотренном </w:t>
      </w:r>
      <w:hyperlink r:id="rId17" w:anchor="block_600" w:history="1">
        <w:r w:rsidR="00214325" w:rsidRPr="00B35CFB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214325" w:rsidRPr="00B35CFB">
        <w:rPr>
          <w:rFonts w:ascii="Liberation Serif" w:hAnsi="Liberation Serif"/>
        </w:rPr>
        <w:t xml:space="preserve"> Российской Федерации.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1.11.12</w:t>
      </w:r>
      <w:r w:rsidR="00214325" w:rsidRPr="00B35CFB">
        <w:rPr>
          <w:rFonts w:ascii="Liberation Serif" w:hAnsi="Liberation Serif"/>
        </w:rPr>
        <w:t>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AC52D6" w:rsidRPr="00AC52D6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1.11.13</w:t>
      </w:r>
      <w:r w:rsidR="00214325" w:rsidRPr="00B35CFB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>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лиц, принявших помещения, о результатах открытого конкурса и об условиях договора управления этим домом путем размещения проекта договора</w:t>
      </w:r>
      <w:r w:rsidR="00AC52D6">
        <w:t xml:space="preserve"> </w:t>
      </w:r>
      <w:r w:rsidR="00AC52D6" w:rsidRPr="00AC52D6">
        <w:rPr>
          <w:rFonts w:ascii="Liberation Serif" w:hAnsi="Liberation Serif"/>
          <w:sz w:val="24"/>
          <w:szCs w:val="24"/>
        </w:rPr>
        <w:t>в местах, удобных для ознакомле</w:t>
      </w:r>
      <w:r w:rsidR="00EE25C2">
        <w:rPr>
          <w:rFonts w:ascii="Liberation Serif" w:hAnsi="Liberation Serif"/>
          <w:sz w:val="24"/>
          <w:szCs w:val="24"/>
        </w:rPr>
        <w:t>ния</w:t>
      </w:r>
      <w:r w:rsidR="00AC52D6" w:rsidRPr="00AC52D6">
        <w:rPr>
          <w:rFonts w:ascii="Liberation Serif" w:hAnsi="Liberation Serif"/>
          <w:sz w:val="24"/>
          <w:szCs w:val="24"/>
        </w:rPr>
        <w:t xml:space="preserve"> - на досках объявлений, размещенных во всех подъездах многоквартирного дома или в пределах земельного участка, на котором расположен</w:t>
      </w:r>
      <w:proofErr w:type="gramEnd"/>
      <w:r w:rsidR="00AC52D6" w:rsidRPr="00AC52D6">
        <w:rPr>
          <w:rFonts w:ascii="Liberation Serif" w:hAnsi="Liberation Serif"/>
          <w:sz w:val="24"/>
          <w:szCs w:val="24"/>
        </w:rPr>
        <w:t xml:space="preserve"> многоквартирный дом, а также путем размещения сообщения о проведении конкурса на официальном сайте</w:t>
      </w:r>
      <w:r w:rsidR="00AC52D6">
        <w:rPr>
          <w:rFonts w:ascii="Liberation Serif" w:hAnsi="Liberation Serif"/>
          <w:sz w:val="24"/>
          <w:szCs w:val="24"/>
        </w:rPr>
        <w:t xml:space="preserve">: </w:t>
      </w:r>
      <w:hyperlink r:id="rId18" w:history="1"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  <w:lang w:val="en-US"/>
          </w:rPr>
          <w:t>www</w:t>
        </w:r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</w:rPr>
          <w:t>.</w:t>
        </w:r>
        <w:r w:rsidR="00AC52D6" w:rsidRPr="00AC52D6">
          <w:rPr>
            <w:rStyle w:val="a5"/>
            <w:rFonts w:ascii="Liberation Serif" w:hAnsi="Liberation Serif"/>
            <w:bCs/>
            <w:color w:val="auto"/>
            <w:sz w:val="24"/>
            <w:szCs w:val="24"/>
            <w:u w:val="none"/>
          </w:rPr>
          <w:t>torgi.gov.ru</w:t>
        </w:r>
      </w:hyperlink>
      <w:r w:rsidR="00AC52D6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 xml:space="preserve"> и на официальном сайте Администрации Каменского городского округа </w:t>
      </w:r>
      <w:r w:rsidR="00AC52D6" w:rsidRPr="00AC52D6">
        <w:rPr>
          <w:rFonts w:ascii="Liberation Serif" w:hAnsi="Liberation Serif"/>
          <w:sz w:val="24"/>
          <w:szCs w:val="24"/>
        </w:rPr>
        <w:t>по адресу</w:t>
      </w:r>
      <w:r w:rsidR="00AC52D6">
        <w:rPr>
          <w:rFonts w:ascii="Liberation Serif" w:hAnsi="Liberation Serif"/>
          <w:sz w:val="24"/>
          <w:szCs w:val="24"/>
        </w:rPr>
        <w:t>:</w:t>
      </w:r>
      <w:r w:rsidR="00AC52D6" w:rsidRPr="00AC52D6">
        <w:rPr>
          <w:rFonts w:ascii="Liberation Serif" w:hAnsi="Liberation Serif"/>
          <w:sz w:val="24"/>
          <w:szCs w:val="24"/>
        </w:rPr>
        <w:t xml:space="preserve"> </w:t>
      </w:r>
      <w:r w:rsidR="00AC52D6" w:rsidRPr="00AC52D6">
        <w:rPr>
          <w:rFonts w:ascii="Liberation Serif" w:hAnsi="Liberation Serif"/>
          <w:sz w:val="24"/>
          <w:szCs w:val="24"/>
          <w:lang w:val="en-US"/>
        </w:rPr>
        <w:t>www</w:t>
      </w:r>
      <w:r w:rsidR="00AC52D6" w:rsidRPr="00AC52D6">
        <w:rPr>
          <w:rFonts w:ascii="Liberation Serif" w:hAnsi="Liberation Serif"/>
          <w:sz w:val="24"/>
          <w:szCs w:val="24"/>
        </w:rPr>
        <w:t>.kamensk-adm.ru</w:t>
      </w:r>
    </w:p>
    <w:p w:rsidR="00F75651" w:rsidRPr="00CD06BC" w:rsidRDefault="00F75651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F851A0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>1.12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.</w:t>
      </w:r>
      <w:r w:rsidR="001E1CE7" w:rsidRPr="001E1CE7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Обязанности и ответственность Победителя конкурса</w:t>
      </w:r>
    </w:p>
    <w:p w:rsidR="00CD06BC" w:rsidRPr="00794CC9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34124A" w:rsidRPr="003B53A2" w:rsidRDefault="00F851A0" w:rsidP="0034124A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1.12</w:t>
      </w:r>
      <w:r w:rsidR="0034124A">
        <w:rPr>
          <w:rFonts w:ascii="Liberation Serif" w:hAnsi="Liberation Serif"/>
          <w:sz w:val="24"/>
          <w:szCs w:val="24"/>
        </w:rPr>
        <w:t>.1</w:t>
      </w:r>
      <w:r w:rsidR="0034124A" w:rsidRPr="003B53A2">
        <w:rPr>
          <w:rFonts w:ascii="Liberation Serif" w:hAnsi="Liberation Serif"/>
          <w:sz w:val="24"/>
          <w:szCs w:val="24"/>
        </w:rPr>
        <w:t xml:space="preserve">. Победитель конкурса, участник конкурса в случаях, предусмотренных </w:t>
      </w:r>
      <w:r w:rsidR="0034124A">
        <w:rPr>
          <w:rFonts w:ascii="Liberation Serif" w:hAnsi="Liberation Serif"/>
          <w:sz w:val="24"/>
          <w:szCs w:val="24"/>
        </w:rPr>
        <w:t>пунктами </w:t>
      </w:r>
      <w:r w:rsidR="00352C63">
        <w:rPr>
          <w:rFonts w:ascii="Liberation Serif" w:hAnsi="Liberation Serif"/>
          <w:sz w:val="24"/>
          <w:szCs w:val="24"/>
        </w:rPr>
        <w:t>1.9.6</w:t>
      </w:r>
      <w:r w:rsidR="0034124A" w:rsidRPr="003B53A2">
        <w:rPr>
          <w:rFonts w:ascii="Liberation Serif" w:hAnsi="Liberation Serif"/>
          <w:sz w:val="24"/>
          <w:szCs w:val="24"/>
        </w:rPr>
        <w:t xml:space="preserve">. </w:t>
      </w:r>
      <w:r>
        <w:rPr>
          <w:rFonts w:ascii="Liberation Serif" w:hAnsi="Liberation Serif"/>
          <w:sz w:val="24"/>
          <w:szCs w:val="24"/>
        </w:rPr>
        <w:t xml:space="preserve"> и  1.12</w:t>
      </w:r>
      <w:r w:rsidR="0034124A">
        <w:rPr>
          <w:rFonts w:ascii="Liberation Serif" w:hAnsi="Liberation Serif"/>
          <w:sz w:val="24"/>
          <w:szCs w:val="24"/>
        </w:rPr>
        <w:t>.4 конкурсной документации</w:t>
      </w:r>
      <w:r w:rsidR="0034124A" w:rsidRPr="003B53A2">
        <w:rPr>
          <w:rFonts w:ascii="Liberation Serif" w:hAnsi="Liberation Serif"/>
          <w:sz w:val="24"/>
          <w:szCs w:val="24"/>
        </w:rPr>
        <w:t xml:space="preserve">, в течение 10 рабочих дней </w:t>
      </w:r>
      <w:proofErr w:type="gramStart"/>
      <w:r w:rsidR="0034124A" w:rsidRPr="003B53A2">
        <w:rPr>
          <w:rFonts w:ascii="Liberation Serif" w:hAnsi="Liberation Serif"/>
          <w:sz w:val="24"/>
          <w:szCs w:val="24"/>
        </w:rPr>
        <w:t>с даты утверждения</w:t>
      </w:r>
      <w:proofErr w:type="gramEnd"/>
      <w:r w:rsidR="0034124A" w:rsidRPr="003B53A2">
        <w:rPr>
          <w:rFonts w:ascii="Liberation Serif" w:hAnsi="Liberation Serif"/>
          <w:sz w:val="24"/>
          <w:szCs w:val="24"/>
        </w:rPr>
        <w:t xml:space="preserve"> </w:t>
      </w:r>
      <w:r w:rsidR="0034124A" w:rsidRPr="003B53A2">
        <w:rPr>
          <w:rFonts w:ascii="Liberation Serif" w:hAnsi="Liberation Serif"/>
          <w:sz w:val="24"/>
          <w:szCs w:val="24"/>
        </w:rPr>
        <w:lastRenderedPageBreak/>
        <w:t>протокола конкурса представляет организатору конкурса подписанный им проект договора управления многоквартирным домом, а также обес</w:t>
      </w:r>
      <w:r w:rsidR="00871852">
        <w:rPr>
          <w:rFonts w:ascii="Liberation Serif" w:hAnsi="Liberation Serif"/>
          <w:sz w:val="24"/>
          <w:szCs w:val="24"/>
        </w:rPr>
        <w:t>печение исполнения обязательств в размере 8 482 рубля 16 коп.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.2. </w:t>
      </w:r>
      <w:proofErr w:type="gramStart"/>
      <w:r w:rsidR="0034124A" w:rsidRPr="00F75651">
        <w:rPr>
          <w:rFonts w:ascii="Liberation Serif" w:hAnsi="Liberation Serif"/>
        </w:rPr>
        <w:t xml:space="preserve">Победитель конкурса, 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 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 w:rsidRPr="00F75651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</w:t>
      </w:r>
      <w:proofErr w:type="gramEnd"/>
      <w:r w:rsidR="0034124A" w:rsidRPr="00F75651">
        <w:rPr>
          <w:rFonts w:ascii="Liberation Serif" w:hAnsi="Liberation Serif"/>
        </w:rPr>
        <w:t xml:space="preserve">, </w:t>
      </w:r>
      <w:proofErr w:type="gramStart"/>
      <w:r w:rsidR="0034124A" w:rsidRPr="00F75651">
        <w:rPr>
          <w:rFonts w:ascii="Liberation Serif" w:hAnsi="Liberation Serif"/>
        </w:rPr>
        <w:t>установленном</w:t>
      </w:r>
      <w:proofErr w:type="gramEnd"/>
      <w:r w:rsidR="0034124A" w:rsidRPr="00F75651">
        <w:rPr>
          <w:rFonts w:ascii="Liberation Serif" w:hAnsi="Liberation Serif"/>
        </w:rPr>
        <w:t xml:space="preserve"> </w:t>
      </w:r>
      <w:hyperlink r:id="rId19" w:anchor="block_445" w:history="1">
        <w:r w:rsidR="0034124A" w:rsidRPr="00F75651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445</w:t>
        </w:r>
      </w:hyperlink>
      <w:r w:rsidR="0034124A" w:rsidRPr="00F75651">
        <w:rPr>
          <w:rFonts w:ascii="Liberation Serif" w:hAnsi="Liberation Serif"/>
        </w:rPr>
        <w:t xml:space="preserve"> Гражданского кодекса Российской Федерации.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.3. </w:t>
      </w:r>
      <w:proofErr w:type="gramStart"/>
      <w:r w:rsidR="0034124A" w:rsidRPr="00F75651">
        <w:rPr>
          <w:rFonts w:ascii="Liberation Serif" w:hAnsi="Liberation Serif"/>
        </w:rPr>
        <w:t xml:space="preserve">В случае если победитель конкурса в срок, предусмотренный </w:t>
      </w:r>
      <w:r>
        <w:rPr>
          <w:rFonts w:ascii="Liberation Serif" w:eastAsia="Arial Unicode MS" w:hAnsi="Liberation Serif"/>
        </w:rPr>
        <w:t>пунктом 1.12</w:t>
      </w:r>
      <w:r w:rsidR="0034124A" w:rsidRPr="00F75651">
        <w:rPr>
          <w:rFonts w:ascii="Liberation Serif" w:eastAsia="Arial Unicode MS" w:hAnsi="Liberation Serif"/>
        </w:rPr>
        <w:t>.1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  <w:proofErr w:type="gramEnd"/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.4. В случае признания победителя конкурса, признанного победителем в соответствии с </w:t>
      </w:r>
      <w:r w:rsidR="0034124A" w:rsidRPr="00F75651">
        <w:rPr>
          <w:rFonts w:ascii="Liberation Serif" w:eastAsia="Arial Unicode MS" w:hAnsi="Liberation Serif"/>
        </w:rPr>
        <w:t>пунктом 1.11.3. конкурсной документации</w:t>
      </w:r>
      <w:r w:rsidR="0034124A"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34124A" w:rsidRPr="00F75651" w:rsidRDefault="0034124A" w:rsidP="0034124A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F75651">
        <w:rPr>
          <w:rFonts w:ascii="Liberation Serif" w:hAnsi="Liberation Serif"/>
        </w:rPr>
        <w:t xml:space="preserve">В случае признания победителя конкурса, признанного победителем в соответствии с </w:t>
      </w:r>
      <w:r w:rsidRPr="00F75651">
        <w:rPr>
          <w:rFonts w:ascii="Liberation Serif" w:eastAsia="Arial Unicode MS" w:hAnsi="Liberation Serif"/>
        </w:rPr>
        <w:t>пунктом 1.11.5</w:t>
      </w:r>
      <w:r w:rsidR="00352C63">
        <w:rPr>
          <w:rFonts w:ascii="Liberation Serif" w:eastAsia="Arial Unicode MS" w:hAnsi="Liberation Serif"/>
        </w:rPr>
        <w:t>.</w:t>
      </w:r>
      <w:r w:rsidRPr="00F75651">
        <w:rPr>
          <w:rFonts w:ascii="Liberation Serif" w:eastAsia="Arial Unicode MS" w:hAnsi="Liberation Serif"/>
        </w:rPr>
        <w:t xml:space="preserve"> конкурсной документации</w:t>
      </w:r>
      <w:r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  <w:proofErr w:type="gramEnd"/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.6. </w:t>
      </w:r>
      <w:proofErr w:type="gramStart"/>
      <w:r w:rsidR="0034124A" w:rsidRPr="00F75651">
        <w:rPr>
          <w:rFonts w:ascii="Liberation Serif" w:hAnsi="Liberation Serif"/>
        </w:rPr>
        <w:t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  <w:proofErr w:type="gramEnd"/>
    </w:p>
    <w:p w:rsidR="00CD06BC" w:rsidRPr="00CD06BC" w:rsidRDefault="00F851A0" w:rsidP="00B357B6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.7. </w:t>
      </w:r>
      <w:proofErr w:type="gramStart"/>
      <w:r w:rsidR="0034124A" w:rsidRPr="00F75651">
        <w:rPr>
          <w:rFonts w:ascii="Liberation Serif" w:hAnsi="Liberation Serif"/>
        </w:rPr>
        <w:t xml:space="preserve">Победитель конкурса в случаях, предусмотренных </w:t>
      </w:r>
      <w:r w:rsidR="0034124A">
        <w:rPr>
          <w:rFonts w:ascii="Liberation Serif" w:eastAsia="Arial Unicode MS" w:hAnsi="Liberation Serif"/>
        </w:rPr>
        <w:t>пунктами 1.11.3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и </w:t>
      </w:r>
      <w:r w:rsidR="0034124A">
        <w:rPr>
          <w:rFonts w:ascii="Liberation Serif" w:eastAsia="Arial Unicode MS" w:hAnsi="Liberation Serif"/>
        </w:rPr>
        <w:t>1.11.5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 (участник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 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), принимает на себя обязательства выполнять работы и услуги, входящие в перечень работ и услуг, предусмотренный </w:t>
      </w:r>
      <w:r w:rsidR="0034124A">
        <w:rPr>
          <w:rFonts w:ascii="Liberation Serif" w:eastAsia="Arial Unicode MS" w:hAnsi="Liberation Serif"/>
        </w:rPr>
        <w:t xml:space="preserve">приложением </w:t>
      </w:r>
      <w:r w:rsidR="0034124A">
        <w:rPr>
          <w:rFonts w:ascii="Liberation Serif" w:eastAsia="Arial Unicode MS" w:hAnsi="Liberation Serif"/>
          <w:lang w:val="en-US"/>
        </w:rPr>
        <w:t>N</w:t>
      </w:r>
      <w:r w:rsidR="0034124A">
        <w:rPr>
          <w:rFonts w:ascii="Liberation Serif" w:eastAsia="Arial Unicode MS" w:hAnsi="Liberation Serif"/>
        </w:rPr>
        <w:t xml:space="preserve"> 3 конкурсной документации</w:t>
      </w:r>
      <w:r w:rsidR="0034124A" w:rsidRPr="00F75651">
        <w:rPr>
          <w:rFonts w:ascii="Liberation Serif" w:hAnsi="Liberation Serif"/>
        </w:rPr>
        <w:t>, за плату за содержание и ремонт жилого помещения в размере, предложенном таким победителем (таким участником) конкурса.</w:t>
      </w:r>
      <w:proofErr w:type="gramEnd"/>
    </w:p>
    <w:p w:rsidR="005E1621" w:rsidRDefault="00663D6D" w:rsidP="005E1621">
      <w:r>
        <w:t xml:space="preserve"> </w:t>
      </w:r>
    </w:p>
    <w:p w:rsidR="005E1621" w:rsidRPr="00AC0AF8" w:rsidRDefault="005E1621" w:rsidP="005E1621"/>
    <w:p w:rsidR="005E1621" w:rsidRPr="00CD06BC" w:rsidRDefault="005E1621" w:rsidP="005E1621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1</w:t>
      </w:r>
    </w:p>
    <w:p w:rsidR="005E1621" w:rsidRPr="00CD06BC" w:rsidRDefault="005E1621" w:rsidP="005E1621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E1621" w:rsidRPr="004F513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E1621" w:rsidRPr="00CD06B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E1621" w:rsidRPr="004F513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E1621" w:rsidRPr="00CD06B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5E1621" w:rsidRPr="004F513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E1621" w:rsidRPr="004F513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proofErr w:type="spellStart"/>
      <w:r w:rsidR="009D76CC">
        <w:rPr>
          <w:rFonts w:ascii="Liberation Serif" w:hAnsi="Liberation Serif"/>
        </w:rPr>
        <w:t>Новоисетское</w:t>
      </w:r>
      <w:proofErr w:type="spellEnd"/>
      <w:r w:rsidR="00901722">
        <w:rPr>
          <w:rFonts w:ascii="Liberation Serif" w:hAnsi="Liberation Serif"/>
        </w:rPr>
        <w:t xml:space="preserve">, ул. </w:t>
      </w:r>
      <w:r w:rsidR="009D76CC">
        <w:rPr>
          <w:rFonts w:ascii="Liberation Serif" w:hAnsi="Liberation Serif"/>
        </w:rPr>
        <w:t>С</w:t>
      </w:r>
      <w:r w:rsidR="00BA53BE">
        <w:rPr>
          <w:rFonts w:ascii="Liberation Serif" w:hAnsi="Liberation Serif"/>
        </w:rPr>
        <w:t>оветск</w:t>
      </w:r>
      <w:r w:rsidR="009D76CC">
        <w:rPr>
          <w:rFonts w:ascii="Liberation Serif" w:hAnsi="Liberation Serif"/>
        </w:rPr>
        <w:t xml:space="preserve">ая, д. </w:t>
      </w:r>
      <w:r w:rsidR="00BA53BE">
        <w:rPr>
          <w:rFonts w:ascii="Liberation Serif" w:hAnsi="Liberation Serif"/>
        </w:rPr>
        <w:t>2Г/</w:t>
      </w:r>
      <w:r w:rsidR="009D76CC">
        <w:rPr>
          <w:rFonts w:ascii="Liberation Serif" w:hAnsi="Liberation Serif"/>
        </w:rPr>
        <w:t>1</w:t>
      </w:r>
      <w:r>
        <w:rPr>
          <w:rFonts w:ascii="Liberation Serif" w:hAnsi="Liberation Serif"/>
        </w:rPr>
        <w:t>.</w:t>
      </w:r>
      <w:r w:rsidRPr="00CD06BC">
        <w:rPr>
          <w:rFonts w:ascii="Liberation Serif" w:hAnsi="Liberation Serif"/>
        </w:rPr>
        <w:t xml:space="preserve"> </w:t>
      </w:r>
    </w:p>
    <w:p w:rsidR="005E1621" w:rsidRPr="00CD06B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pacing w:val="40"/>
          <w:sz w:val="28"/>
          <w:szCs w:val="28"/>
        </w:rPr>
        <w:t>ЗАЯВКА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на участие в конкурсе по отбору управляющей организации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для управления многоквартирным домом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1. Заявление об участии в конкурсе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9"/>
        <w:gridCol w:w="134"/>
      </w:tblGrid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(организационно-правовая форма, наименование/фирменное наименование организации или ф. и.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о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.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физического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 лица, данные документа, удостоверяющего личность)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(место нахождения, почтовый адрес организации или место жительства индивидуального предпринимателя)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(номер телефона)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заявляет об участии в конкурсе по отбору управляющей организации для управления много-</w:t>
      </w:r>
      <w:r w:rsidRPr="00D81826">
        <w:rPr>
          <w:rFonts w:ascii="Liberation Serif" w:hAnsi="Liberation Serif"/>
          <w:color w:val="FF0000"/>
        </w:rP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73"/>
        <w:gridCol w:w="1603"/>
        <w:gridCol w:w="147"/>
      </w:tblGrid>
      <w:tr w:rsidR="005E1621" w:rsidRPr="00D81826" w:rsidTr="009B2B9B">
        <w:tc>
          <w:tcPr>
            <w:tcW w:w="8315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квартирным домом (многоквартирными домами), расположенны</w:t>
            </w:r>
            <w:proofErr w:type="gramStart"/>
            <w:r w:rsidRPr="00D81826">
              <w:rPr>
                <w:rFonts w:ascii="Liberation Serif" w:hAnsi="Liberation Serif"/>
              </w:rPr>
              <w:t>м(</w:t>
            </w:r>
            <w:proofErr w:type="gramEnd"/>
            <w:r w:rsidRPr="00D81826">
              <w:rPr>
                <w:rFonts w:ascii="Liberation Serif" w:hAnsi="Liberation Serif"/>
              </w:rPr>
              <w:t>и) по адресу:</w:t>
            </w:r>
          </w:p>
        </w:tc>
        <w:tc>
          <w:tcPr>
            <w:tcW w:w="1876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037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4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5E1621" w:rsidRPr="00D81826" w:rsidTr="009B2B9B">
        <w:tc>
          <w:tcPr>
            <w:tcW w:w="10037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(адрес многоквартирного дома)</w:t>
            </w:r>
          </w:p>
        </w:tc>
        <w:tc>
          <w:tcPr>
            <w:tcW w:w="154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Средства, внесенные в качестве обеспечения заявки на участие в конкурсе, просим возвратить</w:t>
      </w:r>
      <w:r>
        <w:rPr>
          <w:rFonts w:ascii="Liberation Serif" w:hAnsi="Liberation Serif"/>
        </w:rPr>
        <w:t xml:space="preserve"> на счет:_______________________________________________________________</w:t>
      </w:r>
      <w:r w:rsidRPr="00D81826">
        <w:rPr>
          <w:rFonts w:ascii="Liberation Serif" w:hAnsi="Liberation Serif"/>
        </w:rP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"/>
        <w:gridCol w:w="9406"/>
        <w:gridCol w:w="164"/>
      </w:tblGrid>
      <w:tr w:rsidR="005E1621" w:rsidRPr="00D81826" w:rsidTr="009B2B9B">
        <w:tc>
          <w:tcPr>
            <w:tcW w:w="840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935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_______________________________________________________________________________________</w:t>
            </w:r>
          </w:p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8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935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счета)</w:t>
            </w:r>
          </w:p>
        </w:tc>
      </w:tr>
      <w:tr w:rsidR="005E1621" w:rsidRPr="00D81826" w:rsidTr="009B2B9B">
        <w:tc>
          <w:tcPr>
            <w:tcW w:w="10037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154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2. Предложения претендента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по условиям договора управления многоквартирным домом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3"/>
      </w:tblGrid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(описание предлагаемого претендентом в качестве условия договора</w:t>
            </w:r>
            <w:proofErr w:type="gramEnd"/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управления многоквартирным домом способа внесения</w:t>
            </w:r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собственниками помещений в многоквартирном доме и нанимателями жилых 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помещения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 и коммунальные услуги)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7268AE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 xml:space="preserve"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</w:t>
      </w:r>
      <w:r w:rsidRPr="007268AE">
        <w:rPr>
          <w:rFonts w:ascii="Liberation Serif" w:hAnsi="Liberation Serif"/>
        </w:rPr>
        <w:t xml:space="preserve">государственного или муниципального жилищного фонда платы за содержание и </w:t>
      </w:r>
      <w:r>
        <w:rPr>
          <w:rFonts w:ascii="Liberation Serif" w:hAnsi="Liberation Serif"/>
        </w:rPr>
        <w:t>ремонт жилого помещения и платы за коммунальные услуги предлагаю осуществлять на счет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"/>
        <w:gridCol w:w="9600"/>
      </w:tblGrid>
      <w:tr w:rsidR="005E1621" w:rsidRPr="007268AE" w:rsidTr="009B2B9B">
        <w:tc>
          <w:tcPr>
            <w:tcW w:w="5991" w:type="dxa"/>
            <w:vAlign w:val="bottom"/>
          </w:tcPr>
          <w:p w:rsidR="005E1621" w:rsidRPr="007268AE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00" w:type="dxa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________________________________________________________________________________</w:t>
            </w:r>
          </w:p>
          <w:p w:rsidR="005E1621" w:rsidRPr="007268AE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 претендента)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К заявке прилагаются следующие документы: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3) документы, подтверждающие внесение денежных сре</w:t>
      </w:r>
      <w:proofErr w:type="gramStart"/>
      <w:r w:rsidRPr="00D81826">
        <w:rPr>
          <w:rFonts w:ascii="Liberation Serif" w:hAnsi="Liberation Serif"/>
        </w:rPr>
        <w:t>дств в к</w:t>
      </w:r>
      <w:proofErr w:type="gramEnd"/>
      <w:r w:rsidRPr="00D81826">
        <w:rPr>
          <w:rFonts w:ascii="Liberation Serif" w:hAnsi="Liberation Serif"/>
        </w:rPr>
        <w:t>ачестве обеспечения заявки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5) утвержденный бухгалтерский баланс за последний год: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8"/>
        <w:gridCol w:w="135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(должность, ф. и. о. руководителя организации или ф. и. о. индивидуального предпринимателя)</w:t>
            </w:r>
            <w:proofErr w:type="gramEnd"/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2"/>
        <w:gridCol w:w="8271"/>
      </w:tblGrid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Настоящим</w:t>
            </w:r>
          </w:p>
        </w:tc>
        <w:tc>
          <w:tcPr>
            <w:tcW w:w="8819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8819" w:type="dxa"/>
            <w:tcBorders>
              <w:top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(организационно-правовая форма, наименование (фирменное наименование) организации или ф. и. о. физического лица,</w:t>
            </w:r>
            <w:proofErr w:type="gramEnd"/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данные документа, удостоверяющего личность)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proofErr w:type="gramStart"/>
      <w:r w:rsidRPr="00D81826">
        <w:rPr>
          <w:rFonts w:ascii="Liberation Serif" w:hAnsi="Liberation Serif"/>
        </w:rPr>
        <w:t>дает согласие на включение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</w:t>
      </w:r>
      <w:proofErr w:type="gramEnd"/>
      <w:r w:rsidRPr="00D81826">
        <w:rPr>
          <w:rFonts w:ascii="Liberation Serif" w:hAnsi="Liberation Serif"/>
        </w:rPr>
        <w:t xml:space="preserve"> </w:t>
      </w:r>
      <w:proofErr w:type="gramStart"/>
      <w:r w:rsidRPr="00D81826">
        <w:rPr>
          <w:rFonts w:ascii="Liberation Serif" w:hAnsi="Liberation Serif"/>
        </w:rPr>
        <w:t>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</w:t>
      </w:r>
      <w:proofErr w:type="gramEnd"/>
      <w:r w:rsidRPr="00D81826">
        <w:rPr>
          <w:rFonts w:ascii="Liberation Serif" w:hAnsi="Liberation Serif"/>
        </w:rPr>
        <w:t xml:space="preserve"> некоторые акты Правительства Российской Федерации».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8"/>
        <w:gridCol w:w="504"/>
        <w:gridCol w:w="6090"/>
      </w:tblGrid>
      <w:tr w:rsidR="005E1621" w:rsidRPr="00D81826" w:rsidTr="009B2B9B">
        <w:tc>
          <w:tcPr>
            <w:tcW w:w="3598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504" w:type="dxa"/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090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3598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(подпись)</w:t>
            </w:r>
          </w:p>
        </w:tc>
        <w:tc>
          <w:tcPr>
            <w:tcW w:w="504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6090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(ф. и. о.)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  <w:lang w:val="en-US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"/>
        <w:gridCol w:w="406"/>
        <w:gridCol w:w="252"/>
        <w:gridCol w:w="1624"/>
        <w:gridCol w:w="420"/>
        <w:gridCol w:w="392"/>
        <w:gridCol w:w="452"/>
      </w:tblGrid>
      <w:tr w:rsidR="005E1621" w:rsidRPr="00D81826" w:rsidTr="009B2B9B">
        <w:tc>
          <w:tcPr>
            <w:tcW w:w="126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lang w:val="en-US"/>
              </w:rPr>
            </w:pPr>
          </w:p>
        </w:tc>
        <w:tc>
          <w:tcPr>
            <w:tcW w:w="2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»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42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20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4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  <w:lang w:val="en-US"/>
              </w:rPr>
              <w:t xml:space="preserve"> </w:t>
            </w:r>
            <w:proofErr w:type="gramStart"/>
            <w:r w:rsidRPr="00D81826">
              <w:rPr>
                <w:rFonts w:ascii="Liberation Serif" w:hAnsi="Liberation Serif"/>
              </w:rPr>
              <w:t>г</w:t>
            </w:r>
            <w:proofErr w:type="gramEnd"/>
            <w:r w:rsidRPr="00D81826">
              <w:rPr>
                <w:rFonts w:ascii="Liberation Serif" w:hAnsi="Liberation Serif"/>
              </w:rPr>
              <w:t>.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М. П.</w:t>
      </w:r>
    </w:p>
    <w:p w:rsidR="005E1621" w:rsidRPr="00AC0AF8" w:rsidRDefault="005E1621" w:rsidP="005E1621"/>
    <w:p w:rsidR="005E1621" w:rsidRPr="00AC0AF8" w:rsidRDefault="005E1621" w:rsidP="005E1621"/>
    <w:p w:rsidR="009B2B9B" w:rsidRDefault="009B2B9B" w:rsidP="009B2B9B">
      <w:pPr>
        <w:jc w:val="both"/>
        <w:rPr>
          <w:rFonts w:ascii="Liberation Serif" w:hAnsi="Liberation Serif"/>
        </w:rPr>
      </w:pPr>
    </w:p>
    <w:p w:rsidR="009B2B9B" w:rsidRDefault="009B2B9B" w:rsidP="009B2B9B">
      <w:pPr>
        <w:rPr>
          <w:rFonts w:ascii="Liberation Serif" w:hAnsi="Liberation Serif"/>
        </w:rPr>
      </w:pPr>
    </w:p>
    <w:p w:rsidR="001C4062" w:rsidRPr="00CD06BC" w:rsidRDefault="001C4062" w:rsidP="001C4062">
      <w:pPr>
        <w:pStyle w:val="ConsPlusNonformat"/>
        <w:pageBreakBefore/>
        <w:widowControl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2</w:t>
      </w:r>
    </w:p>
    <w:p w:rsidR="001C4062" w:rsidRPr="00CD06BC" w:rsidRDefault="0022222A" w:rsidP="001C4062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 xml:space="preserve"> </w:t>
      </w:r>
    </w:p>
    <w:p w:rsidR="001C4062" w:rsidRPr="00CD06BC" w:rsidRDefault="001C4062" w:rsidP="001C4062">
      <w:pPr>
        <w:pStyle w:val="ConsPlusNonformat0"/>
        <w:jc w:val="right"/>
        <w:rPr>
          <w:rFonts w:ascii="Liberation Serif" w:hAnsi="Liberation Serif" w:cs="Times New Roman"/>
          <w:sz w:val="24"/>
          <w:szCs w:val="24"/>
        </w:rPr>
      </w:pPr>
    </w:p>
    <w:p w:rsidR="001C4062" w:rsidRPr="00CD06BC" w:rsidRDefault="001C4062" w:rsidP="001C4062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</w:t>
      </w:r>
    </w:p>
    <w:p w:rsidR="001C4062" w:rsidRPr="00CD06BC" w:rsidRDefault="001C4062" w:rsidP="001C4062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1C4062" w:rsidRPr="00CD06BC" w:rsidRDefault="001C4062" w:rsidP="001C4062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1C4062" w:rsidRPr="00CD06BC" w:rsidRDefault="001C4062" w:rsidP="001C4062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</w:p>
    <w:p w:rsidR="001C4062" w:rsidRPr="00CD06BC" w:rsidRDefault="001C4062" w:rsidP="001C4062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1C4062" w:rsidRPr="00CD06BC" w:rsidRDefault="001C4062" w:rsidP="001C4062">
      <w:pPr>
        <w:pStyle w:val="ConsPlusNonformat"/>
        <w:rPr>
          <w:rFonts w:ascii="Liberation Serif" w:hAnsi="Liberation Serif" w:cs="Times New Roman"/>
          <w:sz w:val="24"/>
          <w:szCs w:val="24"/>
        </w:rPr>
      </w:pPr>
    </w:p>
    <w:p w:rsidR="001C4062" w:rsidRPr="005A5AE1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1. Адрес многоквартирног</w:t>
      </w:r>
      <w:r>
        <w:rPr>
          <w:rFonts w:ascii="Liberation Serif" w:hAnsi="Liberation Serif" w:cs="Times New Roman"/>
          <w:sz w:val="24"/>
          <w:szCs w:val="24"/>
        </w:rPr>
        <w:t xml:space="preserve">о дома: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 xml:space="preserve">Свердловская область, Каменский район, </w:t>
      </w:r>
      <w:r>
        <w:rPr>
          <w:rFonts w:ascii="Liberation Serif" w:hAnsi="Liberation Serif" w:cs="Times New Roman"/>
          <w:sz w:val="24"/>
          <w:szCs w:val="24"/>
          <w:u w:val="single"/>
        </w:rPr>
        <w:t>с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.</w:t>
      </w:r>
      <w:r w:rsidR="009D76CC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="009D76CC">
        <w:rPr>
          <w:rFonts w:ascii="Liberation Serif" w:hAnsi="Liberation Serif" w:cs="Times New Roman"/>
          <w:sz w:val="24"/>
          <w:szCs w:val="24"/>
          <w:u w:val="single"/>
        </w:rPr>
        <w:t>Новоисетское</w:t>
      </w:r>
      <w:proofErr w:type="spellEnd"/>
      <w:r w:rsidRPr="005A5AE1">
        <w:rPr>
          <w:rFonts w:ascii="Liberation Serif" w:hAnsi="Liberation Serif" w:cs="Times New Roman"/>
          <w:sz w:val="24"/>
          <w:szCs w:val="24"/>
          <w:u w:val="single"/>
        </w:rPr>
        <w:t xml:space="preserve">, ул. </w:t>
      </w:r>
      <w:r w:rsidR="009D76CC">
        <w:rPr>
          <w:rFonts w:ascii="Liberation Serif" w:hAnsi="Liberation Serif" w:cs="Times New Roman"/>
          <w:sz w:val="24"/>
          <w:szCs w:val="24"/>
          <w:u w:val="single"/>
        </w:rPr>
        <w:t>С</w:t>
      </w:r>
      <w:r w:rsidR="00BA53BE">
        <w:rPr>
          <w:rFonts w:ascii="Liberation Serif" w:hAnsi="Liberation Serif" w:cs="Times New Roman"/>
          <w:sz w:val="24"/>
          <w:szCs w:val="24"/>
          <w:u w:val="single"/>
        </w:rPr>
        <w:t>оветская</w:t>
      </w:r>
      <w:r w:rsidR="009D76CC">
        <w:rPr>
          <w:rFonts w:ascii="Liberation Serif" w:hAnsi="Liberation Serif" w:cs="Times New Roman"/>
          <w:sz w:val="24"/>
          <w:szCs w:val="24"/>
          <w:u w:val="single"/>
        </w:rPr>
        <w:t>, д.</w:t>
      </w:r>
      <w:r w:rsidR="00BA53BE">
        <w:rPr>
          <w:rFonts w:ascii="Liberation Serif" w:hAnsi="Liberation Serif" w:cs="Times New Roman"/>
          <w:sz w:val="24"/>
          <w:szCs w:val="24"/>
          <w:u w:val="single"/>
        </w:rPr>
        <w:t>2Г/</w:t>
      </w:r>
      <w:r w:rsidR="009D76CC">
        <w:rPr>
          <w:rFonts w:ascii="Liberation Serif" w:hAnsi="Liberation Serif" w:cs="Times New Roman"/>
          <w:sz w:val="24"/>
          <w:szCs w:val="24"/>
          <w:u w:val="single"/>
        </w:rPr>
        <w:t xml:space="preserve">1 </w:t>
      </w:r>
    </w:p>
    <w:p w:rsidR="001C4062" w:rsidRPr="005A5AE1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многоквартирного дома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</w:t>
      </w:r>
      <w:r w:rsidR="00D35E39"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</w:t>
      </w:r>
      <w:r w:rsidR="00BA53BE"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</w:t>
      </w:r>
      <w:r w:rsidR="00BA53BE">
        <w:rPr>
          <w:rFonts w:ascii="Helvetica" w:hAnsi="Helvetica" w:cs="Helvetica"/>
          <w:b/>
          <w:bCs/>
          <w:color w:val="000000"/>
          <w:sz w:val="18"/>
          <w:szCs w:val="18"/>
          <w:shd w:val="clear" w:color="auto" w:fill="FFFFFF"/>
        </w:rPr>
        <w:t>66:12:6101001:451</w:t>
      </w:r>
    </w:p>
    <w:p w:rsidR="001C4062" w:rsidRPr="00CA3008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  <w:r>
        <w:rPr>
          <w:rFonts w:ascii="Liberation Serif" w:hAnsi="Liberation Serif"/>
          <w:bCs/>
          <w:color w:val="000000"/>
          <w:sz w:val="24"/>
          <w:szCs w:val="24"/>
          <w:shd w:val="clear" w:color="auto" w:fill="FFFFFF"/>
        </w:rPr>
        <w:t xml:space="preserve">  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="00BA53BE">
        <w:rPr>
          <w:rFonts w:ascii="Liberation Serif" w:hAnsi="Liberation Serif" w:cs="Times New Roman"/>
          <w:sz w:val="24"/>
          <w:szCs w:val="24"/>
          <w:u w:val="single"/>
        </w:rPr>
        <w:t>1988</w:t>
      </w:r>
      <w:r w:rsidR="000D1760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год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074CCF">
        <w:rPr>
          <w:rFonts w:ascii="Liberation Serif" w:hAnsi="Liberation Serif" w:cs="Times New Roman"/>
          <w:sz w:val="24"/>
          <w:szCs w:val="24"/>
        </w:rPr>
        <w:t>________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 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>
        <w:rPr>
          <w:rFonts w:ascii="Liberation Serif" w:hAnsi="Liberation Serif" w:cs="Times New Roman"/>
          <w:sz w:val="24"/>
          <w:szCs w:val="24"/>
        </w:rPr>
        <w:t>–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 w:rsidR="00A3423E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>
        <w:rPr>
          <w:rFonts w:ascii="Liberation Serif" w:hAnsi="Liberation Serif" w:cs="Times New Roman"/>
          <w:sz w:val="24"/>
          <w:szCs w:val="24"/>
        </w:rPr>
        <w:t>______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________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="00BA53BE">
        <w:rPr>
          <w:rFonts w:ascii="Liberation Serif" w:hAnsi="Liberation Serif" w:cs="Times New Roman"/>
          <w:sz w:val="24"/>
          <w:szCs w:val="24"/>
          <w:u w:val="single"/>
        </w:rPr>
        <w:t>1</w:t>
      </w:r>
    </w:p>
    <w:p w:rsidR="001C4062" w:rsidRPr="00FC7493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proofErr w:type="gramStart"/>
      <w:r>
        <w:rPr>
          <w:rFonts w:ascii="Liberation Serif" w:hAnsi="Liberation Serif" w:cs="Times New Roman"/>
          <w:sz w:val="24"/>
          <w:szCs w:val="24"/>
        </w:rPr>
        <w:t>–</w:t>
      </w:r>
      <w:r w:rsidR="00BA53BE">
        <w:rPr>
          <w:rFonts w:ascii="Liberation Serif" w:hAnsi="Liberation Serif" w:cs="Times New Roman"/>
          <w:sz w:val="24"/>
          <w:szCs w:val="24"/>
        </w:rPr>
        <w:t>н</w:t>
      </w:r>
      <w:proofErr w:type="gramEnd"/>
      <w:r w:rsidR="00BA53BE">
        <w:rPr>
          <w:rFonts w:ascii="Liberation Serif" w:hAnsi="Liberation Serif" w:cs="Times New Roman"/>
          <w:sz w:val="24"/>
          <w:szCs w:val="24"/>
        </w:rPr>
        <w:t xml:space="preserve">е </w:t>
      </w:r>
      <w:r>
        <w:rPr>
          <w:rFonts w:ascii="Liberation Serif" w:hAnsi="Liberation Serif" w:cs="Times New Roman"/>
          <w:sz w:val="24"/>
          <w:szCs w:val="24"/>
          <w:u w:val="single"/>
        </w:rPr>
        <w:t>имеется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14. Количество квартир – </w:t>
      </w:r>
      <w:r w:rsidR="00D35E39">
        <w:rPr>
          <w:rFonts w:ascii="Liberation Serif" w:hAnsi="Liberation Serif" w:cs="Times New Roman"/>
          <w:sz w:val="24"/>
          <w:szCs w:val="24"/>
          <w:u w:val="single"/>
        </w:rPr>
        <w:t>9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</w:t>
      </w:r>
      <w:proofErr w:type="gramStart"/>
      <w:r>
        <w:rPr>
          <w:rFonts w:ascii="Liberation Serif" w:hAnsi="Liberation Serif" w:cs="Times New Roman"/>
          <w:sz w:val="24"/>
          <w:szCs w:val="24"/>
        </w:rPr>
        <w:t>непригодными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1C4062" w:rsidRPr="00FC7493" w:rsidRDefault="001C4062" w:rsidP="001C4062">
      <w:pPr>
        <w:pStyle w:val="ConsPlusNonformat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1C4062" w:rsidRPr="00CD06BC" w:rsidRDefault="001C4062" w:rsidP="001C4062">
      <w:pPr>
        <w:pStyle w:val="ConsPlusNonformat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="006342D9" w:rsidRPr="006342D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="006342D9">
        <w:rPr>
          <w:rFonts w:ascii="Liberation Serif" w:hAnsi="Liberation Serif" w:cs="Times New Roman"/>
          <w:b/>
          <w:sz w:val="24"/>
          <w:szCs w:val="24"/>
          <w:u w:val="single"/>
        </w:rPr>
        <w:t xml:space="preserve"> </w:t>
      </w:r>
    </w:p>
    <w:p w:rsidR="001C4062" w:rsidRPr="00CD06BC" w:rsidRDefault="001C4062" w:rsidP="001C4062">
      <w:pPr>
        <w:pStyle w:val="ConsPlusNonformat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1C4062" w:rsidRPr="00E16A92" w:rsidRDefault="001C4062" w:rsidP="001C4062">
      <w:pPr>
        <w:pStyle w:val="ConsPlusNonformat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 xml:space="preserve">ничными клетками </w:t>
      </w:r>
      <w:r w:rsidRPr="008C1846">
        <w:rPr>
          <w:rFonts w:ascii="Liberation Serif" w:hAnsi="Liberation Serif" w:cs="Times New Roman"/>
          <w:b/>
          <w:sz w:val="24"/>
          <w:szCs w:val="24"/>
        </w:rPr>
        <w:t xml:space="preserve">– </w:t>
      </w:r>
      <w:r w:rsidR="00BA53BE">
        <w:rPr>
          <w:rFonts w:ascii="Liberation Serif" w:hAnsi="Liberation Serif" w:cs="Times New Roman"/>
          <w:sz w:val="24"/>
          <w:szCs w:val="24"/>
          <w:u w:val="single"/>
        </w:rPr>
        <w:t>387,6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 м</w:t>
      </w:r>
    </w:p>
    <w:p w:rsidR="001C4062" w:rsidRPr="00CD06BC" w:rsidRDefault="001C4062" w:rsidP="001C4062">
      <w:pPr>
        <w:pStyle w:val="ConsPlusNonformat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="00BA53BE">
        <w:rPr>
          <w:rFonts w:ascii="Liberation Serif" w:hAnsi="Liberation Serif" w:cs="Times New Roman"/>
          <w:sz w:val="24"/>
          <w:szCs w:val="24"/>
          <w:u w:val="single"/>
        </w:rPr>
        <w:t>329,4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Pr="00E16A92"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 w:rsidRPr="00E16A92"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1C4062" w:rsidRPr="00CD06BC" w:rsidRDefault="001C4062" w:rsidP="001C4062">
      <w:pPr>
        <w:pStyle w:val="ConsPlusNonformat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 xml:space="preserve">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1C4062" w:rsidRPr="00CD06BC" w:rsidRDefault="001C4062" w:rsidP="001C4062">
      <w:pPr>
        <w:pStyle w:val="ConsPlusNonformat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</w:t>
      </w:r>
      <w:r w:rsidR="00BA53BE">
        <w:rPr>
          <w:rFonts w:ascii="Liberation Serif" w:hAnsi="Liberation Serif" w:cs="Times New Roman"/>
          <w:sz w:val="24"/>
          <w:szCs w:val="24"/>
          <w:u w:val="single"/>
        </w:rPr>
        <w:t>58,2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Pr="00E16A92"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 w:rsidRPr="00E16A92"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1C4062" w:rsidRPr="00CD06BC" w:rsidRDefault="001C4062" w:rsidP="001C4062">
      <w:pPr>
        <w:pStyle w:val="ConsPlusNonformat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20. Количество лестниц – </w:t>
      </w:r>
      <w:r w:rsidR="00BA53BE">
        <w:rPr>
          <w:rFonts w:ascii="Liberation Serif" w:hAnsi="Liberation Serif" w:cs="Times New Roman"/>
          <w:sz w:val="24"/>
          <w:szCs w:val="24"/>
        </w:rPr>
        <w:t>отсутствуют</w:t>
      </w:r>
      <w:r w:rsidRPr="00CD06BC">
        <w:rPr>
          <w:rFonts w:ascii="Liberation Serif" w:hAnsi="Liberation Serif" w:cs="Times New Roman"/>
          <w:sz w:val="24"/>
          <w:szCs w:val="24"/>
        </w:rPr>
        <w:t>.</w:t>
      </w:r>
    </w:p>
    <w:p w:rsidR="001C4062" w:rsidRPr="00074CCF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C4062" w:rsidRPr="00E16A92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23. Уборочная площадь других помещений общего пользования (включая технические 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C4062" w:rsidRPr="00FB74A8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– </w:t>
      </w:r>
      <w:r w:rsidR="000D1760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 w:rsidR="00D35E3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C4062" w:rsidRPr="00CA3008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 xml:space="preserve">а – </w:t>
      </w:r>
      <w:r w:rsidR="00D35E39">
        <w:rPr>
          <w:rFonts w:ascii="Liberation Serif" w:hAnsi="Liberation Serif" w:cs="Times New Roman"/>
          <w:sz w:val="24"/>
          <w:szCs w:val="24"/>
        </w:rPr>
        <w:t>нет данных</w:t>
      </w:r>
    </w:p>
    <w:p w:rsidR="001C4062" w:rsidRPr="00A24D33" w:rsidRDefault="001C4062" w:rsidP="001C4062">
      <w:pPr>
        <w:pStyle w:val="ConsPlusNonformat"/>
        <w:pageBreakBefore/>
        <w:jc w:val="center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1C4062" w:rsidRPr="00A24D33" w:rsidTr="009B7C29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1C4062" w:rsidRPr="00A24D33" w:rsidTr="009B7C29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C4062" w:rsidRPr="00A24D33" w:rsidRDefault="00196819" w:rsidP="00BA53BE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 </w:t>
            </w:r>
            <w:r w:rsidR="00BA53BE">
              <w:rPr>
                <w:rFonts w:ascii="Liberation Serif" w:eastAsia="Lucida Sans Unicode" w:hAnsi="Liberation Serif" w:cs="Mangal"/>
                <w:lang w:eastAsia="hi-IN" w:bidi="hi-IN"/>
              </w:rPr>
              <w:t>бетон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1C4062" w:rsidRPr="00A24D33" w:rsidTr="009B7C29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C4062" w:rsidRPr="00A24D33" w:rsidRDefault="00BA53BE" w:rsidP="009B7C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монолитные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1C4062" w:rsidRPr="00A24D33" w:rsidTr="009B7C29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C4062" w:rsidRPr="00A24D33" w:rsidRDefault="00B47FCF" w:rsidP="009B7C29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3.</w:t>
            </w:r>
            <w:r w:rsidR="001C4062"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Перекрытия </w:t>
            </w:r>
          </w:p>
          <w:p w:rsidR="001C4062" w:rsidRPr="00A24D33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C4062" w:rsidRPr="00A24D33" w:rsidRDefault="00BA53BE" w:rsidP="009B7C29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Деревянные оштукатуренные</w:t>
            </w:r>
            <w:r w:rsidR="001C4062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C4062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1C4062" w:rsidRPr="00A24D33" w:rsidTr="009B7C29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C4062" w:rsidRPr="00A24D33" w:rsidRDefault="00B47FCF" w:rsidP="009B7C29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="001C4062"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C4062" w:rsidRPr="00A24D33" w:rsidRDefault="00BA53BE" w:rsidP="0019681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вальмовая</w:t>
            </w:r>
            <w:r w:rsidR="001C4062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1C4062" w:rsidRPr="00A24D33" w:rsidTr="00B47FCF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C4062" w:rsidRPr="00A24D33" w:rsidRDefault="00B47FCF" w:rsidP="009B7C29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</w:t>
            </w:r>
            <w:r w:rsidR="001C4062">
              <w:rPr>
                <w:rFonts w:ascii="Liberation Serif" w:eastAsia="Courier New" w:hAnsi="Liberation Serif" w:cs="Times New Roman"/>
                <w:sz w:val="24"/>
                <w:szCs w:val="24"/>
              </w:rPr>
              <w:t>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C4062" w:rsidRPr="00A24D33" w:rsidRDefault="00BA53BE" w:rsidP="009B7C29">
            <w:pPr>
              <w:jc w:val="center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Монолитный</w:t>
            </w:r>
            <w:proofErr w:type="gramEnd"/>
            <w:r>
              <w:rPr>
                <w:rFonts w:ascii="Liberation Serif" w:hAnsi="Liberation Serif"/>
              </w:rPr>
              <w:t>, штукатурка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1C4062" w:rsidRPr="00A24D33" w:rsidTr="009B7C29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44089" w:rsidRDefault="00B47FCF" w:rsidP="009B7C29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="001C4062"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44089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1C4062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проводного</w:t>
            </w:r>
            <w:proofErr w:type="gramEnd"/>
          </w:p>
          <w:p w:rsidR="001C4062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B47FCF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="001C4062"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BD3217" w:rsidP="009B7C2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96819" w:rsidP="009B7C2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BD3217" w:rsidP="009B7C2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96819" w:rsidP="009B7C2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  <w:proofErr w:type="gramEnd"/>
          </w:p>
          <w:p w:rsidR="001C4062" w:rsidRPr="00A24D33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BD3217" w:rsidP="009B7C2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  <w:proofErr w:type="gramEnd"/>
          </w:p>
          <w:p w:rsidR="001C4062" w:rsidRPr="00A24D33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6342D9" w:rsidP="009B7C2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BD3217" w:rsidP="009B7C2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1C4062" w:rsidRDefault="001C4062" w:rsidP="001C4062">
      <w:pPr>
        <w:jc w:val="both"/>
        <w:rPr>
          <w:rFonts w:ascii="Liberation Serif" w:hAnsi="Liberation Serif"/>
        </w:rPr>
      </w:pPr>
    </w:p>
    <w:p w:rsidR="001656C6" w:rsidRDefault="0022222A" w:rsidP="001656C6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1656C6" w:rsidRPr="00CD06BC" w:rsidRDefault="001656C6" w:rsidP="001656C6">
      <w:pPr>
        <w:pStyle w:val="ConsPlusNonformat"/>
        <w:pageBreakBefore/>
        <w:widowControl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3</w:t>
      </w:r>
    </w:p>
    <w:p w:rsidR="001656C6" w:rsidRPr="00A17177" w:rsidRDefault="0022222A" w:rsidP="001656C6">
      <w:pPr>
        <w:rPr>
          <w:lang w:eastAsia="hi-IN" w:bidi="hi-IN"/>
        </w:rPr>
      </w:pPr>
      <w:r>
        <w:rPr>
          <w:lang w:eastAsia="hi-IN" w:bidi="hi-IN"/>
        </w:rPr>
        <w:t xml:space="preserve"> </w:t>
      </w:r>
    </w:p>
    <w:p w:rsidR="001656C6" w:rsidRPr="00CD06BC" w:rsidRDefault="001656C6" w:rsidP="001656C6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ПЕРЕЧЕНЬ</w:t>
      </w:r>
    </w:p>
    <w:p w:rsidR="001656C6" w:rsidRPr="00CD06BC" w:rsidRDefault="001656C6" w:rsidP="001656C6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работ и услуг по содержанию и ремонту общего имущества собственников помещений</w:t>
      </w:r>
      <w:r>
        <w:rPr>
          <w:rFonts w:ascii="Liberation Serif" w:eastAsia="Courier New" w:hAnsi="Liberation Serif" w:cs="Courier New"/>
          <w:kern w:val="2"/>
          <w:lang w:eastAsia="hi-IN" w:bidi="hi-IN"/>
        </w:rPr>
        <w:t xml:space="preserve"> </w:t>
      </w: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в многоквартирном доме, являющегося объектом конкурса по адресу:</w:t>
      </w:r>
    </w:p>
    <w:p w:rsidR="001656C6" w:rsidRPr="000D1760" w:rsidRDefault="001656C6" w:rsidP="001656C6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>
        <w:rPr>
          <w:rFonts w:ascii="Liberation Serif" w:eastAsia="Courier New" w:hAnsi="Liberation Serif" w:cs="Courier New"/>
          <w:kern w:val="2"/>
          <w:lang w:eastAsia="hi-IN" w:bidi="hi-IN"/>
        </w:rPr>
        <w:t>Свердловская область, Каменский район</w:t>
      </w:r>
      <w:proofErr w:type="gramStart"/>
      <w:r>
        <w:rPr>
          <w:rFonts w:ascii="Liberation Serif" w:eastAsia="Courier New" w:hAnsi="Liberation Serif" w:cs="Courier New"/>
          <w:kern w:val="2"/>
          <w:lang w:eastAsia="hi-IN" w:bidi="hi-IN"/>
        </w:rPr>
        <w:t xml:space="preserve"> </w:t>
      </w:r>
      <w:r>
        <w:rPr>
          <w:rFonts w:ascii="Liberation Serif" w:hAnsi="Liberation Serif"/>
        </w:rPr>
        <w:t>,</w:t>
      </w:r>
      <w:proofErr w:type="gramEnd"/>
      <w:r>
        <w:rPr>
          <w:rFonts w:ascii="Liberation Serif" w:hAnsi="Liberation Serif"/>
        </w:rPr>
        <w:t xml:space="preserve"> с. </w:t>
      </w:r>
      <w:proofErr w:type="spellStart"/>
      <w:r w:rsidR="00196819">
        <w:rPr>
          <w:rFonts w:ascii="Liberation Serif" w:hAnsi="Liberation Serif"/>
        </w:rPr>
        <w:t>Новоисетское</w:t>
      </w:r>
      <w:proofErr w:type="spellEnd"/>
      <w:r w:rsidR="00196819">
        <w:rPr>
          <w:rFonts w:ascii="Liberation Serif" w:hAnsi="Liberation Serif"/>
        </w:rPr>
        <w:t>,</w:t>
      </w:r>
      <w:r>
        <w:rPr>
          <w:rFonts w:ascii="Liberation Serif" w:hAnsi="Liberation Serif"/>
        </w:rPr>
        <w:t xml:space="preserve"> ул</w:t>
      </w:r>
      <w:r w:rsidRPr="000D1760">
        <w:rPr>
          <w:rFonts w:ascii="Liberation Serif" w:hAnsi="Liberation Serif"/>
        </w:rPr>
        <w:t>.</w:t>
      </w:r>
      <w:r>
        <w:rPr>
          <w:rFonts w:ascii="Liberation Serif" w:hAnsi="Liberation Serif"/>
        </w:rPr>
        <w:t xml:space="preserve"> </w:t>
      </w:r>
      <w:r w:rsidR="00196819">
        <w:rPr>
          <w:rFonts w:ascii="Liberation Serif" w:hAnsi="Liberation Serif"/>
        </w:rPr>
        <w:t>С</w:t>
      </w:r>
      <w:r w:rsidR="00BD3217">
        <w:rPr>
          <w:rFonts w:ascii="Liberation Serif" w:hAnsi="Liberation Serif"/>
        </w:rPr>
        <w:t>оветска</w:t>
      </w:r>
      <w:r w:rsidR="00196819">
        <w:rPr>
          <w:rFonts w:ascii="Liberation Serif" w:hAnsi="Liberation Serif"/>
        </w:rPr>
        <w:t>я</w:t>
      </w:r>
      <w:r w:rsidR="00663D6D">
        <w:rPr>
          <w:rFonts w:ascii="Liberation Serif" w:hAnsi="Liberation Serif"/>
        </w:rPr>
        <w:t>. д.</w:t>
      </w:r>
      <w:r w:rsidR="00BD3217">
        <w:rPr>
          <w:rFonts w:ascii="Liberation Serif" w:hAnsi="Liberation Serif"/>
        </w:rPr>
        <w:t>2Г/</w:t>
      </w:r>
      <w:r w:rsidR="00196819">
        <w:rPr>
          <w:rFonts w:ascii="Liberation Serif" w:hAnsi="Liberation Serif"/>
        </w:rPr>
        <w:t>1</w:t>
      </w:r>
      <w:r>
        <w:rPr>
          <w:rFonts w:ascii="Liberation Serif" w:hAnsi="Liberation Serif"/>
        </w:rPr>
        <w:t>.</w:t>
      </w:r>
    </w:p>
    <w:p w:rsidR="001656C6" w:rsidRPr="00CD06BC" w:rsidRDefault="001656C6" w:rsidP="001656C6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6075"/>
        <w:gridCol w:w="3082"/>
      </w:tblGrid>
      <w:tr w:rsidR="001656C6" w:rsidTr="00C6140B">
        <w:tc>
          <w:tcPr>
            <w:tcW w:w="696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 xml:space="preserve">№ </w:t>
            </w:r>
          </w:p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п</w:t>
            </w:r>
            <w:proofErr w:type="gramEnd"/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/п</w:t>
            </w:r>
          </w:p>
        </w:tc>
        <w:tc>
          <w:tcPr>
            <w:tcW w:w="6075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Наименование видов работ</w:t>
            </w:r>
          </w:p>
        </w:tc>
        <w:tc>
          <w:tcPr>
            <w:tcW w:w="3082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Размер платы</w:t>
            </w:r>
          </w:p>
        </w:tc>
      </w:tr>
      <w:tr w:rsidR="001656C6" w:rsidTr="00C6140B">
        <w:tc>
          <w:tcPr>
            <w:tcW w:w="696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6075" w:type="dxa"/>
          </w:tcPr>
          <w:p w:rsidR="001656C6" w:rsidRPr="003227DD" w:rsidRDefault="001656C6" w:rsidP="00C6140B">
            <w:pPr>
              <w:widowControl w:val="0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proofErr w:type="gramStart"/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Работы необходимые для надлежавшего содержания несущих конструкций (фундаментов, стен, колонн и столбов, перекрытий и покрытий, балок, ригелей, лестниц, несущих элементов крыш) и 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3082" w:type="dxa"/>
          </w:tcPr>
          <w:p w:rsidR="001656C6" w:rsidRPr="004C0F60" w:rsidRDefault="00B34D93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4,35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отношении всех видов фундаментов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зданиях с подвалами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1.4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1.6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1.7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1.8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1.9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1.10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перегородок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внутренней отделки многоквартирных домов – проверка состояния внутренней отделки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полов помещений, относящихся 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D14EAD" w:rsidTr="00C6140B">
        <w:tc>
          <w:tcPr>
            <w:tcW w:w="696" w:type="dxa"/>
          </w:tcPr>
          <w:p w:rsidR="00D14EAD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1.13.</w:t>
            </w:r>
          </w:p>
        </w:tc>
        <w:tc>
          <w:tcPr>
            <w:tcW w:w="6075" w:type="dxa"/>
          </w:tcPr>
          <w:p w:rsidR="00D14EAD" w:rsidRPr="00D14EAD" w:rsidRDefault="00D14EAD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14EA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082" w:type="dxa"/>
          </w:tcPr>
          <w:p w:rsidR="00D14EAD" w:rsidRPr="00E36ABD" w:rsidRDefault="00D14EAD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  <w:tc>
          <w:tcPr>
            <w:tcW w:w="3082" w:type="dxa"/>
          </w:tcPr>
          <w:p w:rsidR="001656C6" w:rsidRPr="004C0F60" w:rsidRDefault="00B34D93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4,7</w:t>
            </w:r>
            <w:r w:rsidR="00D14EAD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Общие работы, выполняемые для надлежащего содержания с</w:t>
            </w:r>
            <w:r>
              <w:rPr>
                <w:rFonts w:ascii="Liberation Serif" w:hAnsi="Liberation Serif"/>
                <w:sz w:val="24"/>
                <w:szCs w:val="24"/>
              </w:rPr>
              <w:t>истем теплоснабжения (отопление, г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орячее водоснабжение), водоснабжение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холодного и горячего), водоотведения, печей, каминов и очагов в многоквартирных домах</w:t>
            </w:r>
          </w:p>
        </w:tc>
        <w:tc>
          <w:tcPr>
            <w:tcW w:w="3082" w:type="dxa"/>
          </w:tcPr>
          <w:p w:rsidR="001656C6" w:rsidRPr="00E36ABD" w:rsidRDefault="00B34D93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2,9</w:t>
            </w:r>
            <w:r w:rsidR="00D14EAD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2.2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внутридомового газового оборудования 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0,67</w:t>
            </w:r>
          </w:p>
        </w:tc>
      </w:tr>
      <w:tr w:rsidR="00174EA5" w:rsidTr="00C6140B">
        <w:tc>
          <w:tcPr>
            <w:tcW w:w="696" w:type="dxa"/>
          </w:tcPr>
          <w:p w:rsidR="00174EA5" w:rsidRPr="00E36ABD" w:rsidRDefault="00174EA5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2.4</w:t>
            </w:r>
          </w:p>
        </w:tc>
        <w:tc>
          <w:tcPr>
            <w:tcW w:w="6075" w:type="dxa"/>
          </w:tcPr>
          <w:p w:rsidR="00174EA5" w:rsidRPr="00174EA5" w:rsidRDefault="00174EA5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174EA5">
              <w:rPr>
                <w:rFonts w:ascii="Liberation Serif" w:hAnsi="Liberation Serif"/>
                <w:sz w:val="24"/>
                <w:szCs w:val="24"/>
              </w:rPr>
              <w:t>Работы, выполняемые по техническому диагностированию ВДГО (в домах, срок эксплуатации которых 30 и более лет</w:t>
            </w:r>
            <w:proofErr w:type="gramEnd"/>
          </w:p>
        </w:tc>
        <w:tc>
          <w:tcPr>
            <w:tcW w:w="3082" w:type="dxa"/>
          </w:tcPr>
          <w:p w:rsidR="00174EA5" w:rsidRDefault="00174EA5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0,22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174EA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</w:t>
            </w:r>
            <w:r w:rsidR="00174EA5">
              <w:rPr>
                <w:rFonts w:ascii="Liberation Serif" w:hAnsi="Liberation Serif"/>
                <w:sz w:val="24"/>
                <w:szCs w:val="24"/>
              </w:rPr>
              <w:t>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E36ABD">
              <w:rPr>
                <w:rFonts w:ascii="Liberation Serif" w:hAnsi="Liberation Serif"/>
                <w:sz w:val="24"/>
                <w:szCs w:val="24"/>
              </w:rPr>
              <w:t>дымоудаления</w:t>
            </w:r>
            <w:proofErr w:type="spellEnd"/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0,17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3082" w:type="dxa"/>
          </w:tcPr>
          <w:p w:rsidR="001656C6" w:rsidRPr="004C0F60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23,47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Дератизация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дезинс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екция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2,46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3.3</w:t>
            </w:r>
          </w:p>
        </w:tc>
        <w:tc>
          <w:tcPr>
            <w:tcW w:w="6075" w:type="dxa"/>
          </w:tcPr>
          <w:p w:rsidR="001656C6" w:rsidRPr="00DD41E9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 xml:space="preserve">Работы по </w:t>
            </w:r>
            <w:r w:rsidR="00DD41E9" w:rsidRPr="00DD41E9">
              <w:rPr>
                <w:rFonts w:ascii="Liberation Serif" w:hAnsi="Liberation Serif"/>
                <w:sz w:val="24"/>
                <w:szCs w:val="24"/>
              </w:rPr>
              <w:t xml:space="preserve">обеспечению вывоза, в том числе откачке жидких бытовых отходов </w:t>
            </w:r>
          </w:p>
        </w:tc>
        <w:tc>
          <w:tcPr>
            <w:tcW w:w="3082" w:type="dxa"/>
          </w:tcPr>
          <w:p w:rsidR="001656C6" w:rsidRPr="00DD41E9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18,82</w:t>
            </w:r>
          </w:p>
        </w:tc>
      </w:tr>
      <w:tr w:rsidR="001656C6" w:rsidTr="00C6140B">
        <w:tc>
          <w:tcPr>
            <w:tcW w:w="696" w:type="dxa"/>
          </w:tcPr>
          <w:p w:rsidR="001656C6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</w:t>
            </w:r>
            <w:r w:rsidR="001656C6">
              <w:rPr>
                <w:rFonts w:ascii="Liberation Serif" w:hAnsi="Liberation Serif"/>
              </w:rPr>
              <w:t>4.</w:t>
            </w:r>
          </w:p>
        </w:tc>
        <w:tc>
          <w:tcPr>
            <w:tcW w:w="6075" w:type="dxa"/>
          </w:tcPr>
          <w:p w:rsidR="001656C6" w:rsidRPr="00DD41E9" w:rsidRDefault="00DD41E9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Работы по уборке мест общего пользования в многоквартирном доме</w:t>
            </w:r>
          </w:p>
        </w:tc>
        <w:tc>
          <w:tcPr>
            <w:tcW w:w="3082" w:type="dxa"/>
          </w:tcPr>
          <w:p w:rsidR="001656C6" w:rsidRPr="00DD41E9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2,00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управления многоквартирными домами всего:</w:t>
            </w:r>
          </w:p>
        </w:tc>
        <w:tc>
          <w:tcPr>
            <w:tcW w:w="3082" w:type="dxa"/>
          </w:tcPr>
          <w:p w:rsidR="001656C6" w:rsidRPr="004C0F60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1656C6" w:rsidRPr="004C0F60">
              <w:rPr>
                <w:rFonts w:ascii="Liberation Serif" w:hAnsi="Liberation Serif"/>
                <w:sz w:val="24"/>
                <w:szCs w:val="24"/>
              </w:rPr>
              <w:t>,36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.1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Административно-управленческие услуги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3,7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.2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расчетного центра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1,6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Содержание ОДПУ (без стоимости поверки)</w:t>
            </w:r>
          </w:p>
        </w:tc>
        <w:tc>
          <w:tcPr>
            <w:tcW w:w="3082" w:type="dxa"/>
          </w:tcPr>
          <w:p w:rsidR="001656C6" w:rsidRPr="00E36ABD" w:rsidRDefault="001656C6" w:rsidP="00DD41E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0,</w:t>
            </w:r>
            <w:r w:rsidR="00DD41E9">
              <w:rPr>
                <w:rFonts w:ascii="Liberation Serif" w:hAnsi="Liberation Serif"/>
                <w:sz w:val="24"/>
                <w:szCs w:val="24"/>
              </w:rPr>
              <w:t>31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Сбор ртутьсодержащих ламп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0,03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Тариф за содержание и ремонт жилого помещения</w:t>
            </w:r>
          </w:p>
        </w:tc>
        <w:tc>
          <w:tcPr>
            <w:tcW w:w="3082" w:type="dxa"/>
          </w:tcPr>
          <w:p w:rsidR="001656C6" w:rsidRPr="00E36ABD" w:rsidRDefault="00DD41E9" w:rsidP="00B34D9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38,</w:t>
            </w:r>
            <w:r w:rsidR="00B34D93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</w:tr>
    </w:tbl>
    <w:p w:rsidR="001656C6" w:rsidRDefault="001656C6" w:rsidP="001656C6">
      <w:pPr>
        <w:widowControl w:val="0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</w:p>
    <w:p w:rsidR="00DD41E9" w:rsidRDefault="00DD41E9" w:rsidP="001656C6">
      <w:pPr>
        <w:widowControl w:val="0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</w:p>
    <w:p w:rsidR="00DD41E9" w:rsidRPr="00CD06BC" w:rsidRDefault="00DD41E9" w:rsidP="001656C6">
      <w:pPr>
        <w:widowControl w:val="0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</w:p>
    <w:p w:rsidR="004126B2" w:rsidRPr="009F50AB" w:rsidRDefault="0022222A" w:rsidP="004126B2">
      <w:pPr>
        <w:autoSpaceDE w:val="0"/>
        <w:autoSpaceDN w:val="0"/>
        <w:adjustRightInd w:val="0"/>
        <w:ind w:firstLine="600"/>
        <w:contextualSpacing/>
        <w:jc w:val="both"/>
        <w:rPr>
          <w:b/>
        </w:rPr>
      </w:pPr>
      <w:r>
        <w:rPr>
          <w:rFonts w:ascii="Liberation Serif" w:hAnsi="Liberation Serif"/>
        </w:rPr>
        <w:t xml:space="preserve"> </w:t>
      </w:r>
    </w:p>
    <w:p w:rsidR="004126B2" w:rsidRPr="00E416AC" w:rsidRDefault="004126B2" w:rsidP="004126B2">
      <w:pPr>
        <w:pageBreakBefore/>
        <w:autoSpaceDE w:val="0"/>
        <w:jc w:val="right"/>
        <w:textAlignment w:val="baseline"/>
        <w:rPr>
          <w:rFonts w:ascii="Liberation Serif" w:eastAsia="Arial" w:hAnsi="Liberation Serif"/>
          <w:kern w:val="1"/>
        </w:rPr>
      </w:pPr>
      <w:r>
        <w:rPr>
          <w:rFonts w:ascii="Liberation Serif" w:eastAsia="Arial" w:hAnsi="Liberation Serif"/>
          <w:kern w:val="1"/>
        </w:rPr>
        <w:lastRenderedPageBreak/>
        <w:t xml:space="preserve">Приложение </w:t>
      </w:r>
      <w:r>
        <w:rPr>
          <w:rFonts w:ascii="Liberation Serif" w:eastAsia="Arial" w:hAnsi="Liberation Serif"/>
          <w:kern w:val="1"/>
          <w:lang w:val="en-US"/>
        </w:rPr>
        <w:t>N</w:t>
      </w:r>
      <w:r w:rsidR="0024236C">
        <w:rPr>
          <w:rFonts w:ascii="Liberation Serif" w:eastAsia="Arial" w:hAnsi="Liberation Serif"/>
          <w:kern w:val="1"/>
        </w:rPr>
        <w:t xml:space="preserve"> 4</w:t>
      </w:r>
    </w:p>
    <w:p w:rsidR="004126B2" w:rsidRPr="00CD06BC" w:rsidRDefault="004126B2" w:rsidP="004126B2">
      <w:pPr>
        <w:autoSpaceDE w:val="0"/>
        <w:ind w:firstLine="720"/>
        <w:jc w:val="right"/>
        <w:textAlignment w:val="baseline"/>
        <w:rPr>
          <w:rFonts w:ascii="Liberation Serif" w:eastAsia="Arial" w:hAnsi="Liberation Serif"/>
          <w:kern w:val="1"/>
        </w:rPr>
      </w:pPr>
      <w:r w:rsidRPr="00CD06BC">
        <w:rPr>
          <w:rFonts w:ascii="Liberation Serif" w:eastAsia="Arial" w:hAnsi="Liberation Serif"/>
          <w:kern w:val="1"/>
        </w:rPr>
        <w:t>к КОНКУРСНОЙ ДОКУМЕНТАЦИИ</w:t>
      </w:r>
    </w:p>
    <w:p w:rsidR="004126B2" w:rsidRPr="004F513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4126B2" w:rsidRPr="00CD06B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4126B2" w:rsidRPr="004F513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4126B2" w:rsidRPr="00CD06B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4126B2" w:rsidRPr="004F513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4126B2" w:rsidRPr="000D1760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с. </w:t>
      </w:r>
      <w:proofErr w:type="spellStart"/>
      <w:r w:rsidR="00FC7BF5">
        <w:rPr>
          <w:rFonts w:ascii="Liberation Serif" w:hAnsi="Liberation Serif"/>
        </w:rPr>
        <w:t>Новоисетское</w:t>
      </w:r>
      <w:proofErr w:type="spellEnd"/>
      <w:r>
        <w:rPr>
          <w:rFonts w:ascii="Liberation Serif" w:hAnsi="Liberation Serif"/>
        </w:rPr>
        <w:t xml:space="preserve">, ул. </w:t>
      </w:r>
      <w:r w:rsidR="00FC7BF5">
        <w:rPr>
          <w:rFonts w:ascii="Liberation Serif" w:hAnsi="Liberation Serif"/>
        </w:rPr>
        <w:t>С</w:t>
      </w:r>
      <w:r w:rsidR="00BD3217">
        <w:rPr>
          <w:rFonts w:ascii="Liberation Serif" w:hAnsi="Liberation Serif"/>
        </w:rPr>
        <w:t>оветск</w:t>
      </w:r>
      <w:r w:rsidR="00FC7BF5">
        <w:rPr>
          <w:rFonts w:ascii="Liberation Serif" w:hAnsi="Liberation Serif"/>
        </w:rPr>
        <w:t>ая, д.</w:t>
      </w:r>
      <w:r w:rsidR="00BD3217">
        <w:rPr>
          <w:rFonts w:ascii="Liberation Serif" w:hAnsi="Liberation Serif"/>
        </w:rPr>
        <w:t>2Г/</w:t>
      </w:r>
      <w:r w:rsidR="00FC7BF5">
        <w:rPr>
          <w:rFonts w:ascii="Liberation Serif" w:hAnsi="Liberation Serif"/>
        </w:rPr>
        <w:t>1</w:t>
      </w:r>
    </w:p>
    <w:p w:rsidR="004126B2" w:rsidRPr="002B1DC3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4126B2" w:rsidRDefault="004126B2" w:rsidP="004126B2">
      <w:pPr>
        <w:jc w:val="right"/>
        <w:rPr>
          <w:rFonts w:ascii="Liberation Serif" w:hAnsi="Liberation Serif"/>
        </w:rPr>
      </w:pPr>
    </w:p>
    <w:p w:rsidR="004126B2" w:rsidRPr="00EE751E" w:rsidRDefault="004126B2" w:rsidP="004126B2">
      <w:pPr>
        <w:jc w:val="right"/>
        <w:rPr>
          <w:rFonts w:ascii="Liberation Serif" w:hAnsi="Liberation Serif"/>
        </w:rPr>
      </w:pPr>
    </w:p>
    <w:p w:rsidR="004126B2" w:rsidRPr="00CD06BC" w:rsidRDefault="004126B2" w:rsidP="004126B2">
      <w:pPr>
        <w:widowControl w:val="0"/>
        <w:ind w:firstLine="720"/>
        <w:jc w:val="center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 w:rsidRPr="00CD06BC">
        <w:rPr>
          <w:rFonts w:ascii="Liberation Serif" w:eastAsia="Lucida Sans Unicode" w:hAnsi="Liberation Serif" w:cs="Mangal"/>
          <w:b/>
          <w:kern w:val="1"/>
          <w:lang w:eastAsia="hi-IN" w:bidi="hi-IN"/>
        </w:rPr>
        <w:t>Договор управления многоквартирным домом (Проект)</w:t>
      </w:r>
    </w:p>
    <w:p w:rsidR="004126B2" w:rsidRPr="007D7AE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CD06BC" w:rsidRDefault="00B0364D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>
        <w:rPr>
          <w:rFonts w:ascii="Liberation Serif" w:eastAsia="Lucida Sans Unicode" w:hAnsi="Liberation Serif" w:cs="Mangal"/>
          <w:kern w:val="1"/>
          <w:lang w:eastAsia="hi-IN" w:bidi="hi-IN"/>
        </w:rPr>
        <w:t xml:space="preserve">с. </w:t>
      </w:r>
      <w:proofErr w:type="spellStart"/>
      <w:r w:rsidR="00FC7BF5">
        <w:rPr>
          <w:rFonts w:ascii="Liberation Serif" w:eastAsia="Lucida Sans Unicode" w:hAnsi="Liberation Serif" w:cs="Mangal"/>
          <w:kern w:val="1"/>
          <w:lang w:eastAsia="hi-IN" w:bidi="hi-IN"/>
        </w:rPr>
        <w:t>Новоисетское</w:t>
      </w:r>
      <w:proofErr w:type="spellEnd"/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</w:t>
      </w:r>
      <w:r w:rsidR="00FC7BF5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 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«___»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>___________ 20___ года</w:t>
      </w:r>
    </w:p>
    <w:p w:rsidR="004126B2" w:rsidRPr="000175F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</w:t>
      </w:r>
      <w:r w:rsidRPr="000175F2">
        <w:rPr>
          <w:rFonts w:ascii="Liberation Serif" w:hAnsi="Liberation Serif"/>
          <w:sz w:val="20"/>
          <w:szCs w:val="20"/>
        </w:rPr>
        <w:t>(наименование юридического лица, индивидуальный предприниматель)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именуем_____  в  дальнейшем  «Управляющая   организация»,  в  лице</w:t>
      </w:r>
      <w:r>
        <w:rPr>
          <w:rFonts w:ascii="Liberation Serif" w:hAnsi="Liberation Serif"/>
        </w:rPr>
        <w:t xml:space="preserve"> __________________</w:t>
      </w:r>
    </w:p>
    <w:p w:rsidR="004126B2" w:rsidRPr="000175F2" w:rsidRDefault="004126B2" w:rsidP="004126B2">
      <w:pPr>
        <w:tabs>
          <w:tab w:val="left" w:pos="0"/>
        </w:tabs>
        <w:jc w:val="center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sz w:val="20"/>
          <w:szCs w:val="20"/>
        </w:rPr>
        <w:t>(должность, фамилия, имя, отчество руководителя, представителя, индивидуального предпринимателя)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proofErr w:type="gramStart"/>
      <w:r w:rsidRPr="000175F2">
        <w:rPr>
          <w:rFonts w:ascii="Liberation Serif" w:hAnsi="Liberation Serif"/>
        </w:rPr>
        <w:t>действующего</w:t>
      </w:r>
      <w:proofErr w:type="gramEnd"/>
      <w:r w:rsidRPr="000175F2">
        <w:rPr>
          <w:rFonts w:ascii="Liberation Serif" w:hAnsi="Liberation Serif"/>
        </w:rPr>
        <w:t xml:space="preserve"> на основании ___________________________________________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                                                     </w:t>
      </w:r>
      <w:r w:rsidRPr="000175F2">
        <w:rPr>
          <w:rFonts w:ascii="Liberation Serif" w:hAnsi="Liberation Serif"/>
          <w:sz w:val="20"/>
          <w:szCs w:val="20"/>
        </w:rPr>
        <w:t>(устава, доверенности и т.п.)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с одной стороны, и собственник ________________________________________</w:t>
      </w:r>
      <w:r>
        <w:rPr>
          <w:rFonts w:ascii="Liberation Serif" w:hAnsi="Liberation Serif"/>
        </w:rPr>
        <w:t xml:space="preserve">__________ </w:t>
      </w:r>
      <w:r w:rsidRPr="000175F2">
        <w:rPr>
          <w:rFonts w:ascii="Liberation Serif" w:hAnsi="Liberation Serif"/>
        </w:rPr>
        <w:t xml:space="preserve">помещения </w:t>
      </w:r>
      <w:r w:rsidRPr="00DE0F67">
        <w:rPr>
          <w:rFonts w:ascii="Liberation Serif" w:hAnsi="Liberation Serif"/>
        </w:rPr>
        <w:t>№</w:t>
      </w:r>
      <w:r>
        <w:rPr>
          <w:rFonts w:ascii="Liberation Serif" w:hAnsi="Liberation Serif"/>
        </w:rPr>
        <w:t xml:space="preserve"> ______</w:t>
      </w:r>
      <w:r w:rsidRPr="000175F2">
        <w:rPr>
          <w:rFonts w:ascii="Liberation Serif" w:hAnsi="Liberation Serif"/>
        </w:rPr>
        <w:t xml:space="preserve"> в многоквартирном доме, расположенном по адресу: </w:t>
      </w:r>
      <w:proofErr w:type="gramStart"/>
      <w:r w:rsidRPr="00421171">
        <w:rPr>
          <w:rFonts w:ascii="Liberation Serif" w:hAnsi="Liberation Serif"/>
          <w:b/>
        </w:rPr>
        <w:t xml:space="preserve">Свердловская область, Каменский район, </w:t>
      </w:r>
      <w:r w:rsidR="00C916CC">
        <w:rPr>
          <w:rFonts w:ascii="Liberation Serif" w:hAnsi="Liberation Serif"/>
          <w:b/>
        </w:rPr>
        <w:t xml:space="preserve">с. </w:t>
      </w:r>
      <w:proofErr w:type="spellStart"/>
      <w:r w:rsidR="00FC7BF5">
        <w:rPr>
          <w:rFonts w:ascii="Liberation Serif" w:hAnsi="Liberation Serif"/>
          <w:b/>
        </w:rPr>
        <w:t>Новоисетское</w:t>
      </w:r>
      <w:proofErr w:type="spellEnd"/>
      <w:r w:rsidR="00C916CC">
        <w:rPr>
          <w:rFonts w:ascii="Liberation Serif" w:hAnsi="Liberation Serif"/>
          <w:b/>
        </w:rPr>
        <w:t xml:space="preserve">, ул. </w:t>
      </w:r>
      <w:r w:rsidR="00EA2D80">
        <w:rPr>
          <w:rFonts w:ascii="Liberation Serif" w:hAnsi="Liberation Serif"/>
          <w:b/>
        </w:rPr>
        <w:t>С</w:t>
      </w:r>
      <w:r w:rsidR="00BD3217">
        <w:rPr>
          <w:rFonts w:ascii="Liberation Serif" w:hAnsi="Liberation Serif"/>
          <w:b/>
        </w:rPr>
        <w:t>оветска</w:t>
      </w:r>
      <w:r w:rsidR="00EA2D80">
        <w:rPr>
          <w:rFonts w:ascii="Liberation Serif" w:hAnsi="Liberation Serif"/>
          <w:b/>
        </w:rPr>
        <w:t>я</w:t>
      </w:r>
      <w:r w:rsidR="00FC7BF5">
        <w:rPr>
          <w:rFonts w:ascii="Liberation Serif" w:hAnsi="Liberation Serif"/>
          <w:b/>
        </w:rPr>
        <w:t>, д.</w:t>
      </w:r>
      <w:r w:rsidR="00BD3217">
        <w:rPr>
          <w:rFonts w:ascii="Liberation Serif" w:hAnsi="Liberation Serif"/>
          <w:b/>
        </w:rPr>
        <w:t>2Г/</w:t>
      </w:r>
      <w:r w:rsidR="00FC7BF5">
        <w:rPr>
          <w:rFonts w:ascii="Liberation Serif" w:hAnsi="Liberation Serif"/>
          <w:b/>
        </w:rPr>
        <w:t>1</w:t>
      </w:r>
      <w:r>
        <w:rPr>
          <w:rFonts w:ascii="Liberation Serif" w:hAnsi="Liberation Serif"/>
        </w:rPr>
        <w:t xml:space="preserve">, действующий на основании </w:t>
      </w:r>
      <w:r w:rsidRPr="000175F2">
        <w:rPr>
          <w:rFonts w:ascii="Liberation Serif" w:hAnsi="Liberation Serif"/>
        </w:rPr>
        <w:t>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 именуемый в дальнейшем «Собственник», с другой стороны, совместно именуемые в дальнейшем «Стороны», заключили настоящий договор  управления (далее - Договор) о нижеследующем.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1. Общие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  <w:b/>
        </w:rPr>
      </w:pPr>
      <w:r w:rsidRPr="000175F2">
        <w:rPr>
          <w:rFonts w:ascii="Liberation Serif" w:hAnsi="Liberation Serif"/>
        </w:rPr>
        <w:t>1.1. Настоящий Договор заключен на основании</w:t>
      </w:r>
      <w:r>
        <w:rPr>
          <w:rFonts w:ascii="Liberation Serif" w:hAnsi="Liberation Serif"/>
        </w:rPr>
        <w:t>_________________________________</w:t>
      </w:r>
      <w:r w:rsidRPr="000175F2"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b/>
        </w:rPr>
        <w:t>________________________________________________________________________</w:t>
      </w:r>
      <w:r>
        <w:rPr>
          <w:rFonts w:ascii="Liberation Serif" w:hAnsi="Liberation Serif"/>
          <w:b/>
        </w:rPr>
        <w:t>________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Цель настоящего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предоставления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2. Предмет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2.1. Управляющая организация по заданию Собственника обязуется оказывать услуги и выполнять работы по надлежащему содержанию и ремонту общего имущества в многокварти</w:t>
      </w:r>
      <w:r>
        <w:rPr>
          <w:rFonts w:ascii="Liberation Serif" w:hAnsi="Liberation Serif"/>
        </w:rPr>
        <w:t xml:space="preserve">рном доме по адресу: </w:t>
      </w:r>
      <w:r w:rsidRPr="00421171">
        <w:rPr>
          <w:rFonts w:ascii="Liberation Serif" w:hAnsi="Liberation Serif"/>
        </w:rPr>
        <w:t xml:space="preserve">Свердловская область, Каменский район, </w:t>
      </w:r>
      <w:r w:rsidR="00C916CC">
        <w:rPr>
          <w:rFonts w:ascii="Liberation Serif" w:hAnsi="Liberation Serif"/>
        </w:rPr>
        <w:t>с.</w:t>
      </w:r>
      <w:r w:rsidR="00FC7BF5">
        <w:rPr>
          <w:rFonts w:ascii="Liberation Serif" w:hAnsi="Liberation Serif"/>
        </w:rPr>
        <w:t xml:space="preserve"> </w:t>
      </w:r>
      <w:proofErr w:type="spellStart"/>
      <w:r w:rsidR="00C916CC">
        <w:rPr>
          <w:rFonts w:ascii="Liberation Serif" w:hAnsi="Liberation Serif"/>
        </w:rPr>
        <w:t>Позариха</w:t>
      </w:r>
      <w:proofErr w:type="spellEnd"/>
      <w:r w:rsidRPr="00421171">
        <w:rPr>
          <w:rFonts w:ascii="Liberation Serif" w:hAnsi="Liberation Serif"/>
        </w:rPr>
        <w:t xml:space="preserve">, ул. </w:t>
      </w:r>
      <w:r w:rsidR="00901722">
        <w:rPr>
          <w:rFonts w:ascii="Liberation Serif" w:hAnsi="Liberation Serif"/>
        </w:rPr>
        <w:t>Набережная, д. 1</w:t>
      </w:r>
      <w:r w:rsidRPr="000175F2">
        <w:rPr>
          <w:rFonts w:ascii="Liberation Serif" w:hAnsi="Liberation Serif"/>
        </w:rPr>
        <w:t>, предоставлять коммунальные услуги, осуществлять иную направленную на достижение целей управления многоквартирным домом деятельность.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2.2. </w:t>
      </w:r>
      <w:hyperlink r:id="rId20" w:history="1">
        <w:r w:rsidRPr="000175F2">
          <w:rPr>
            <w:rFonts w:ascii="Liberation Serif" w:hAnsi="Liberation Serif"/>
          </w:rPr>
          <w:t>Состав</w:t>
        </w:r>
      </w:hyperlink>
      <w:r w:rsidRPr="000175F2">
        <w:rPr>
          <w:rFonts w:ascii="Liberation Serif" w:hAnsi="Liberation Serif"/>
        </w:rPr>
        <w:t xml:space="preserve"> (перечень) общего имущества в многоквартирном доме, в отношении которого осуществляется управление, и его </w:t>
      </w:r>
      <w:r>
        <w:rPr>
          <w:rFonts w:ascii="Liberation Serif" w:hAnsi="Liberation Serif"/>
        </w:rPr>
        <w:t xml:space="preserve">состояние указаны в Приложении </w:t>
      </w:r>
      <w:r>
        <w:rPr>
          <w:rFonts w:ascii="Liberation Serif" w:hAnsi="Liberation Serif"/>
          <w:lang w:val="en-US"/>
        </w:rPr>
        <w:t>N</w:t>
      </w:r>
      <w:r w:rsidRPr="000175F2">
        <w:rPr>
          <w:rFonts w:ascii="Liberation Serif" w:hAnsi="Liberation Serif"/>
        </w:rPr>
        <w:t xml:space="preserve"> 1 к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2.3. Состояние многоквартирного дома на момент заключ</w:t>
      </w:r>
      <w:r>
        <w:rPr>
          <w:rFonts w:ascii="Liberation Serif" w:hAnsi="Liberation Serif"/>
        </w:rPr>
        <w:t>ения Договора хорошее</w:t>
      </w:r>
      <w:r w:rsidRPr="000175F2">
        <w:rPr>
          <w:rFonts w:ascii="Liberation Serif" w:hAnsi="Liberation Serif"/>
        </w:rPr>
        <w:t>.</w:t>
      </w:r>
    </w:p>
    <w:p w:rsidR="004126B2" w:rsidRPr="00EE751E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3. Права и обязанности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 Управляющая организация обязана: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3.1.1. Осуществлять управление общим имуществом в многоквартирном доме в соответствии с условиями и целями настоящего Договора, а также требованиями действующих технических регламентов, стандартов, правил и норм, санитарно-эпидемиологических правил и нормативов, гигиенических нормативов, иных правовых актов.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3.1.2. Оказывать услуги по содержанию и выполнять работы по ремонту общего имущества в многоквартирном доме. 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3.1.3. Предоставлять коммунальные услуги в соответствии с Правилами предоставления коммунальных услуг собственникам и пользователям помещений в многоквартирных домах и жилых домах, утвержденными постановлением Правительства Российской Федерации от 06.05.2011 № 354.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 xml:space="preserve">Для этого от своего имени и за свой счет заключать с </w:t>
      </w:r>
      <w:proofErr w:type="spellStart"/>
      <w:r w:rsidRPr="00EE751E">
        <w:rPr>
          <w:rFonts w:ascii="Liberation Serif" w:hAnsi="Liberation Serif"/>
        </w:rPr>
        <w:t>ресурсоснабжающими</w:t>
      </w:r>
      <w:proofErr w:type="spellEnd"/>
      <w:r w:rsidRPr="00EE751E">
        <w:rPr>
          <w:rFonts w:ascii="Liberation Serif" w:hAnsi="Liberation Serif"/>
        </w:rPr>
        <w:t xml:space="preserve"> организациями договоры на поставку коммунальных ресурсов для предоставления коммунальных услуг. Осуществлять </w:t>
      </w:r>
      <w:proofErr w:type="gramStart"/>
      <w:r w:rsidRPr="00EE751E">
        <w:rPr>
          <w:rFonts w:ascii="Liberation Serif" w:hAnsi="Liberation Serif"/>
        </w:rPr>
        <w:t>контроль за</w:t>
      </w:r>
      <w:proofErr w:type="gramEnd"/>
      <w:r w:rsidRPr="00EE751E">
        <w:rPr>
          <w:rFonts w:ascii="Liberation Serif" w:hAnsi="Liberation Serif"/>
        </w:rPr>
        <w:t xml:space="preserve"> соблюдением условий договоров, качеством и количеством поставляемых коммунальных услуг, их исполнения, а также вести их учет.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3.1.4. </w:t>
      </w:r>
      <w:proofErr w:type="gramStart"/>
      <w:r w:rsidRPr="000175F2">
        <w:rPr>
          <w:rFonts w:ascii="Liberation Serif" w:hAnsi="Liberation Serif"/>
        </w:rPr>
        <w:t>Своевременно заключать договоры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в случае, если управляющая организация не оказывает таких услуг и не выполняет таких работ своими силами, а также осуществлять контроль за выполнением указанными организациями обязательств по таким договорам.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3.1.5. Предоставлять иные услуги, предусмотренные решением общего собрания собственников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3.1.6. Информировать Собственника о заключении договоров на поставку коммунальных ресурсов для предоставления коммунальных услуг, условиях и порядке оплаты данных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3.1.7. 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3.1.8. Информировать Собственника/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нанимателя о причинах и предполагаемой продолжительности перерывов в предоставлении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3.1.9. Информировать Собственника/ нанимателя  об изменении размера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3.1.10. В случае невыполнения работ или непредставления услуг, предусмотренных настоящим Договором, уведомить Собственника/ нанимателя о причинах нарушения.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3.1.11. Организовывать работу по начислению и сбору платы за содержание и ремонт жилых и нежилых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3.1.12. Выставлять Собственнику/ нанимателю  счета за содержание и ремонт общего имущества, а также коммунальные услуги не  позднее  1  числа  месяца,  следующего  за  истекшим  месяцем.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3.1.13. Организовывать работу по взысканию задолженности по оплате жилых и нежилых помещений.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3.1.14. Направлять Собственнику при необходимости предложения о проведении капитального ремонта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3.1.15. </w:t>
      </w:r>
      <w:proofErr w:type="gramStart"/>
      <w:r w:rsidRPr="000175F2">
        <w:rPr>
          <w:rFonts w:ascii="Liberation Serif" w:hAnsi="Liberation Serif"/>
        </w:rPr>
        <w:t xml:space="preserve">Не распространять конфиденциальную информацию, принадлежащую Собственнику/нанимателю не передавать ее иным лицам, в </w:t>
      </w:r>
      <w:proofErr w:type="spellStart"/>
      <w:r w:rsidRPr="000175F2">
        <w:rPr>
          <w:rFonts w:ascii="Liberation Serif" w:hAnsi="Liberation Serif"/>
        </w:rPr>
        <w:t>т.ч</w:t>
      </w:r>
      <w:proofErr w:type="spellEnd"/>
      <w:r w:rsidRPr="000175F2">
        <w:rPr>
          <w:rFonts w:ascii="Liberation Serif" w:hAnsi="Liberation Serif"/>
        </w:rPr>
        <w:t>. организациям), без письменного разрешения.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3.1.16. Предоставлять Собственнику/ нанимателю по его запросу имеющуюся документацию, информацию и сведения, касающиеся управления многоквартирным домом, содержания и ремонта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3.1.17. Обеспечивать круглосуточное аварийно-диспетчерское обслуживание по заявкам собственников, нанимателей, арендаторов жилых и нежилых помещений в многоквартирном доме, оперативно устранять аварии, а также выполнять заявки Собственника/нанимателя в сроки, установленные законодательством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3.1.18. Обеспечивать пользователей помещений в многоквартирном доме информацией о телефонах аварийных служб путем размещения объявления в подъездах дома.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3.1.19. Принимать участие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3.1.20. На основании заявки Собственника/ нанимателя направлять своего сотрудника для составления акта нанесения ущерба общему имуществу в многоквартирном доме или помещениям.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3.1.21. Вести и хранить техническую документацию на многоквартирный дом в установленном законодательством Российской Федерации порядке, вносить изменения, отражающие состояние дома, в соответствии с результатами проводимых осмотров.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3.1.22. Представлять Собственнику отчет о выполнении Договора за истекший календарный год в течение первого квартала, следующего за истекшим годом действия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3.1.23. Не допускать использование жилого и нежилого фондов, объектов общего имущества и благоустройства в целях, которые могут привести к их ухудшению.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3.1.24. Управляющая организация обязана осуществлять учет зарегистрированных граждан в жилых помещениях Собственниках/нанимателя и вести прием документов на регистрацию граждан по месту жительства и месту фактического пребывания в соответствии с «Правилами регистрации и снятия граждан РФ с регистрационного учёта по месту пребывания и месту жительства в пределах РФ».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3.1.25. Выполнять работы, </w:t>
      </w:r>
      <w:proofErr w:type="gramStart"/>
      <w:r w:rsidRPr="000175F2">
        <w:rPr>
          <w:rFonts w:ascii="Liberation Serif" w:hAnsi="Liberation Serif"/>
        </w:rPr>
        <w:t>согласно перечня</w:t>
      </w:r>
      <w:proofErr w:type="gramEnd"/>
      <w:r w:rsidRPr="000175F2">
        <w:rPr>
          <w:rFonts w:ascii="Liberation Serif" w:hAnsi="Liberation Serif"/>
        </w:rPr>
        <w:t xml:space="preserve"> обязательных и дополнительных работ по содержанию и ремонту общего имущества согласно Приложения 2 к данному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3.1.26. </w:t>
      </w:r>
      <w:proofErr w:type="gramStart"/>
      <w:r w:rsidRPr="000175F2">
        <w:rPr>
          <w:rFonts w:ascii="Liberation Serif" w:hAnsi="Liberation Serif"/>
        </w:rPr>
        <w:t>По истечении срока управления многоквартирным домом, передать в десятидневный срок техническую документацию на дом вновь избранной управляющей организации, товариществу собственников жилья, либо жилищному кооперативу или иному специализированному потребительскому кооперативу, либо в случае непосредственного управления многоквартирным домом Собственниками помещений в доме одному из собственников, указанному в решении собрания Собственников о выборе способа управления многоквартирным домом.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3.1.27.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целевым использованием жилых и нежилых помещений и применять необходимые меры в случае использования помещений не по назначению.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3.1.28. Предоставлять потребителям услуг и работ, в том числе собственникам помещений в многоквартирном доме, информацию, связанную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3.1.29. Оказание услуг и выполнение работ, осуществляется с использованием инвентаря, оборудования и препаратов, имеющих соответствующие разрешительные документы и допущенных к применению в соответствии с установленными требованиями законодательства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3.1.30. Выполнение работ в целях надлежащего содержания систем внутридомового газового оборудования, лифтового хозяйства и противопожарных систем многоквартирного дома, осуществляется привлекаемыми специализированными организациями.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 Управляющая организация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3.2.1. Самостоятельно определять порядок и способ выполнения своих обязательств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3.2.2. Требовать </w:t>
      </w:r>
      <w:proofErr w:type="gramStart"/>
      <w:r w:rsidRPr="000175F2">
        <w:rPr>
          <w:rFonts w:ascii="Liberation Serif" w:hAnsi="Liberation Serif"/>
        </w:rPr>
        <w:t>от Собственника/ нанимателя внесения платы по Договору в полном объеме в соответствии с выставленными счетами</w:t>
      </w:r>
      <w:proofErr w:type="gramEnd"/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3.2.3. Готовить предложения по установлению размеров обязательных платежей собственников помещений в многоквартирном доме за управление, содержание и ремонт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 Собственник/ наниматель обязан: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3.3.1. Своевременно и полностью вносить плату по настоящему Договору в соответствии с выставленными платежными документами.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 xml:space="preserve">3.3.2. Обеспечивать выполнение требований Жилищного </w:t>
      </w:r>
      <w:hyperlink r:id="rId21" w:history="1">
        <w:r w:rsidRPr="000175F2">
          <w:rPr>
            <w:rFonts w:ascii="Liberation Serif" w:hAnsi="Liberation Serif"/>
          </w:rPr>
          <w:t>кодекса</w:t>
        </w:r>
      </w:hyperlink>
      <w:r w:rsidRPr="000175F2">
        <w:rPr>
          <w:rFonts w:ascii="Liberation Serif" w:hAnsi="Liberation Serif"/>
        </w:rPr>
        <w:t xml:space="preserve"> РФ, федеральных законов, направленных </w:t>
      </w:r>
      <w:proofErr w:type="gramStart"/>
      <w:r w:rsidRPr="000175F2">
        <w:rPr>
          <w:rFonts w:ascii="Liberation Serif" w:hAnsi="Liberation Serif"/>
        </w:rPr>
        <w:t>на</w:t>
      </w:r>
      <w:proofErr w:type="gramEnd"/>
      <w:r w:rsidRPr="000175F2">
        <w:rPr>
          <w:rFonts w:ascii="Liberation Serif" w:hAnsi="Liberation Serif"/>
        </w:rPr>
        <w:t>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 содержанию общего имущества в многоквартирном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правил пользования и сохранность жилых и нежилых помещений в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соответствие помещений установленным санитарным и техническим правилам и нормам;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пожарной безопасности, санитарно-гигиенических и иных требований законодательства;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 и законных интересов проживающих в доме граждан.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3.3.3. </w:t>
      </w:r>
      <w:proofErr w:type="gramStart"/>
      <w:r w:rsidRPr="000175F2">
        <w:rPr>
          <w:rFonts w:ascii="Liberation Serif" w:hAnsi="Liberation Serif"/>
        </w:rPr>
        <w:t>Обеспечивать доступ представителей Управляющей организации в помещения многоквартирного дома для осмотра технического и санитарного состояния общего имущества в многоквартирном доме, в том числе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3.3.4. Сообщать Управляющей организации о выявленных неисправностях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 Собственник/ наниматель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3.4.1. Требовать перерасчета размера платы за управление многоквартирным домом, содержание и ремонт общего имущества в случае неоказания части услуг и/или невыполнения части работ.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3.4.2. Требовать перерасчета размера платы за коммунальные услуги при предоставлении коммунальных услуг ненадлежащего качества и/или с перерывами, превышающими установленную продолжительность, в порядке, установленном действующим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3.4.3.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3.4.4. Требовать от Управляющей организации ежегодного представления отчета о выполнении настоящего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3.4.5.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использованием Управляющей организацией переданных ей финансовых средств, а также контролировать целевое использование предоставленных Управляющей организации средств.</w:t>
      </w:r>
    </w:p>
    <w:p w:rsidR="004126B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3.4.6.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соблюдением Управляющей организацией правил и норм содержания и ремонта общего имущества в многоквартирном доме и придомовой территории.</w:t>
      </w:r>
    </w:p>
    <w:p w:rsidR="004126B2" w:rsidRPr="000175F2" w:rsidRDefault="004126B2" w:rsidP="00B0364D">
      <w:pPr>
        <w:autoSpaceDE w:val="0"/>
        <w:autoSpaceDN w:val="0"/>
        <w:adjustRightInd w:val="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4. Размер платы и порядок ее внесения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4.1. Цена настоящего Договора определяется: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размером платы за содержание и ремонт общего имущества;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- размером платы за коммунальные услуги.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4.2. Размер платы за коммунальные услуги рассчитывается по тарифам, установленным РЭК Свердловской области.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4.3. Размер платы за содержание и ремонт общего имущества рассчитывается в соответствии с тарифами, утвер</w:t>
      </w:r>
      <w:r>
        <w:rPr>
          <w:rFonts w:ascii="Liberation Serif" w:hAnsi="Liberation Serif"/>
        </w:rPr>
        <w:t>жденными постановлением Главы муниципального образования «Каменский городской округ»</w:t>
      </w:r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4.4. Собственник вносит плату по настоящему Договору на указанный в платежном документе счет.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4.5. В случае изменения в установленном порядке тарифов на коммунальные услуги Управляющая организация применяет новые тарифы со дня вступления их  силу.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5. Ответственность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5.1. За неисполнение или ненадлежащее исполнение настоящего Договора Стороны несут ответственность в соответствии с законодательством Российской Федерации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 xml:space="preserve">5.2. В случае несвоевременного и (или) неполного внесения платы по настоящему Договору Собственник обязан уплатить Управляющей организации пени в размере и в порядке, </w:t>
      </w:r>
      <w:proofErr w:type="gramStart"/>
      <w:r w:rsidRPr="000175F2">
        <w:rPr>
          <w:rFonts w:ascii="Liberation Serif" w:hAnsi="Liberation Serif"/>
        </w:rPr>
        <w:t>установленных</w:t>
      </w:r>
      <w:proofErr w:type="gramEnd"/>
      <w:r w:rsidRPr="000175F2">
        <w:rPr>
          <w:rFonts w:ascii="Liberation Serif" w:hAnsi="Liberation Serif"/>
        </w:rPr>
        <w:t xml:space="preserve"> частью 14 статьи 155 Жилищного кодекса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5.3. Управляющая организация несет ответственность за ущерб, причиненный имуществу собственников помещений в многоквартирном доме, возникший в результате ее действий или бездействия, в порядке, установленном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6. Контроль и приемка выполненных работ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по содержанию и ремонту общего имущества МКД по Договору</w:t>
      </w:r>
    </w:p>
    <w:p w:rsidR="004126B2" w:rsidRPr="000175F2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6.1.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выполнением Управляющей организацией ее обязательств по настоящему договору управления осуществляется советом МКД или непосредственно Собственниками (их представителями).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выполнением Управляющей организацией ее обязательств по Договору осуществляется в следующих формах: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6.2.1. Предоставление Управляющей организацией информации по запросу председателя (иного уполномоченного лица) совета МКД не позднее 5 рабочих дней </w:t>
      </w:r>
      <w:proofErr w:type="gramStart"/>
      <w:r w:rsidRPr="000175F2">
        <w:rPr>
          <w:rFonts w:ascii="Liberation Serif" w:hAnsi="Liberation Serif"/>
        </w:rPr>
        <w:t>с даты обращения</w:t>
      </w:r>
      <w:proofErr w:type="gramEnd"/>
      <w:r w:rsidRPr="000175F2">
        <w:rPr>
          <w:rFonts w:ascii="Liberation Serif" w:hAnsi="Liberation Serif"/>
        </w:rPr>
        <w:t>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  <w:color w:val="FF0000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состоянии и содержании переданного в управление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возможности для контрольных осмотров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перечнях, объемах, качестве и периодичности оказанных услуг и (или) выполненных работ по Договору;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об использовании денежных средств, поступивших в результате осуществления деятельности по предоставлению общего имущества Собственников помещений в МКД  в пользование третьим лицам (сдача в аренду, предоставление в пользование и т.д.);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о состоянии расчетов Управляющей организации с Собственниками и </w:t>
      </w:r>
      <w:proofErr w:type="spellStart"/>
      <w:r w:rsidRPr="000175F2">
        <w:rPr>
          <w:rFonts w:ascii="Liberation Serif" w:hAnsi="Liberation Serif"/>
        </w:rPr>
        <w:t>ресурсоснабжающими</w:t>
      </w:r>
      <w:proofErr w:type="spellEnd"/>
      <w:r w:rsidRPr="000175F2">
        <w:rPr>
          <w:rFonts w:ascii="Liberation Serif" w:hAnsi="Liberation Serif"/>
        </w:rPr>
        <w:t xml:space="preserve"> организациями, размере задолженности за истекший расчетный период (месяц или год);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6.2.2. Участие председателя совета МКД (иного уполномоченного лица) совместно с Управляющей организацией:  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осмотрах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проверках технического состояния инженерных систем и оборудования с целью подготовки предложений по их ремонту;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приемке всех видов работ по содержанию и текущему ремонту, а также по подготовке МКД к сезонной эксплуатации;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проверке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снятии показаний коллективных (общедомовых) приборов учета коммунальных ресурсов.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Управляющая организация уведомляет любым способом, позволяющим определить получение такого уведомления, председателя совета МКД, собственника помещения, находящегося в муниципальной собственности, а в случае их отсутствия, любое лицо из числа Собственников о дате, времени и месте проведения мероприятий, из числа указанных в п. 6.2.2., за 5 (пять) рабочих дней до их проведения.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6.2.3. По итогам проведения мероприятий из числа указанных в пункте 6.2.2 Договора составляется акт, подписываемый Управляющей организацией и лицом, указанным в пункте 6.2.2 Договора.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6.3. Результат выполненных Управляющей организацией работ по содержанию и ремонту общего имущества МКД по Договору подлежит приемке Собственниками, о чем составляется акт по форме согласно приложению № 3 к Договору.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6.4. Ежеквартально акт приемки выполненных работ по содержанию и ремонту общего имущества МКД по Договору составляется Управляющей организацией и подписывается председателем совета МКД, собственником помещений в МКД, находящихся в </w:t>
      </w:r>
      <w:r w:rsidRPr="000175F2">
        <w:rPr>
          <w:rFonts w:ascii="Liberation Serif" w:hAnsi="Liberation Serif"/>
        </w:rPr>
        <w:lastRenderedPageBreak/>
        <w:t>муниципальной собственности, а в случае отсутствия совета МКД и муниципальных помещений хотя бы одним собственником жилого помещения в МКД. Председатель совета МКД, собственник помещений в МКД, находящихся в муниципальной собственности, а при отсутствии совета МКД и муниципальных помещений, собственник жилого помещения в МКД, которому направлен для подписания акт приемки, в случае отказа от его подписания направляет в адрес Управляющей организации письменное обоснование причин такого отказа.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6.5. Советом МКД совместно с Управляющей организацией составляются акты о нарушении условий Договора. Акт о нарушении составляется по требованию любой из Сторон Договора в случае: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неправомерных действий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обеспечения необходимого качества услуг и работ по управлению, содержанию и ремонту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нарушения требований к качеству предоставления коммунальных услуг;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жизни, здоровью и имуществу Собственников и (или) проживающих в помещении МКД граждан;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общему имуществу Собственников.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6.6. Акт, предусмотренный пунктом 6.5 Договора  должен содержать следующую информацию: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 и время его составления;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дату, время и характер,  продолжительность нарушения, его причины и последствия (факты причинения вреда жизни, здоровью и имуществу Собственников (нанимателей);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при наличии возможности - фотографирование или видеосъемка повреждений имущества;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разногласия, особые мнения и возражения, возникшие при составлении акта; </w:t>
      </w:r>
    </w:p>
    <w:p w:rsidR="004126B2" w:rsidRPr="00B0364D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подписи членов комиссии и Собственника (члена семьи Собственника, нанимате</w:t>
      </w:r>
      <w:r w:rsidR="00B0364D">
        <w:rPr>
          <w:rFonts w:ascii="Liberation Serif" w:hAnsi="Liberation Serif"/>
        </w:rPr>
        <w:t>ля, члена семьи нанимателя)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7. Заключительные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7.1. Изменение и (или) расторжение настоящего Договора осуществляется в порядке, предусмотренном гражданским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7.2.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7.3. 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заявлению одной из Сторон.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8. Срок действия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8.1. Договор вступает в силу с момента его подписания и действует 3 года.</w:t>
      </w:r>
    </w:p>
    <w:p w:rsidR="004126B2" w:rsidRPr="00B0364D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8.2. Настоящий Договор составлен в двух экземплярах, имеющих одинаковую юридическую силу, - по одному для каждой из Сторон. Все приложения к настоящему Договору являются его неотъемлемой частью.</w:t>
      </w:r>
    </w:p>
    <w:p w:rsidR="004126B2" w:rsidRPr="009F50AB" w:rsidRDefault="004126B2" w:rsidP="004126B2">
      <w:pPr>
        <w:autoSpaceDE w:val="0"/>
        <w:autoSpaceDN w:val="0"/>
        <w:adjustRightInd w:val="0"/>
        <w:ind w:firstLine="600"/>
        <w:contextualSpacing/>
        <w:jc w:val="both"/>
      </w:pP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EE751E">
        <w:rPr>
          <w:rFonts w:ascii="Liberation Serif" w:hAnsi="Liberation Serif"/>
          <w:b/>
        </w:rPr>
        <w:t>8. Реквизиты Сторон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4126B2" w:rsidRPr="00EE751E" w:rsidTr="00B0364D">
        <w:trPr>
          <w:trHeight w:val="2376"/>
        </w:trPr>
        <w:tc>
          <w:tcPr>
            <w:tcW w:w="4926" w:type="dxa"/>
          </w:tcPr>
          <w:p w:rsidR="004126B2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Собственник:   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Адрес:_____________________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Телефон:   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___________________________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подпись)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Управляющая организация: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          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  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руководителя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)    </w:t>
            </w:r>
            <w:r w:rsidRPr="00EE751E">
              <w:rPr>
                <w:rFonts w:ascii="Liberation Serif" w:hAnsi="Liberation Serif"/>
                <w:b/>
                <w:sz w:val="20"/>
                <w:szCs w:val="20"/>
              </w:rPr>
              <w:t xml:space="preserve">  </w:t>
            </w:r>
          </w:p>
        </w:tc>
      </w:tr>
    </w:tbl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CD06BC" w:rsidRPr="00CD06BC" w:rsidRDefault="00CD06BC" w:rsidP="00B0364D">
      <w:pPr>
        <w:widowControl w:val="0"/>
        <w:textAlignment w:val="baseline"/>
        <w:rPr>
          <w:rFonts w:ascii="Liberation Serif" w:hAnsi="Liberation Serif"/>
        </w:rPr>
      </w:pPr>
    </w:p>
    <w:p w:rsidR="00A63581" w:rsidRDefault="00663D6D" w:rsidP="00BD0FB1">
      <w:pPr>
        <w:autoSpaceDE w:val="0"/>
        <w:autoSpaceDN w:val="0"/>
        <w:adjustRightInd w:val="0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 </w:t>
      </w:r>
    </w:p>
    <w:p w:rsidR="00207FD8" w:rsidRDefault="00B34D93" w:rsidP="00BD0FB1">
      <w:pPr>
        <w:autoSpaceDE w:val="0"/>
        <w:autoSpaceDN w:val="0"/>
        <w:adjustRightInd w:val="0"/>
      </w:pPr>
      <w:r>
        <w:rPr>
          <w:rFonts w:ascii="Liberation Serif" w:hAnsi="Liberation Serif"/>
          <w:b/>
        </w:rPr>
        <w:t xml:space="preserve"> </w:t>
      </w:r>
    </w:p>
    <w:p w:rsidR="00A63581" w:rsidRPr="001532B2" w:rsidRDefault="00A63581" w:rsidP="00A63581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  <w:r w:rsidRPr="001532B2">
        <w:rPr>
          <w:rFonts w:ascii="Liberation Serif" w:hAnsi="Liberation Serif"/>
          <w:b/>
        </w:rPr>
        <w:t xml:space="preserve">Приложение 1 </w:t>
      </w:r>
    </w:p>
    <w:p w:rsidR="00A63581" w:rsidRPr="001532B2" w:rsidRDefault="00A63581" w:rsidP="00A63581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1532B2">
        <w:rPr>
          <w:rFonts w:ascii="Liberation Serif" w:hAnsi="Liberation Serif"/>
          <w:b/>
        </w:rPr>
        <w:t xml:space="preserve">к договору управления </w:t>
      </w:r>
    </w:p>
    <w:p w:rsidR="00A63581" w:rsidRPr="001532B2" w:rsidRDefault="00A63581" w:rsidP="00A63581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1532B2">
        <w:rPr>
          <w:rFonts w:ascii="Liberation Serif" w:hAnsi="Liberation Serif"/>
          <w:b/>
        </w:rPr>
        <w:t>многоквартирным домом</w:t>
      </w:r>
    </w:p>
    <w:p w:rsidR="00A63581" w:rsidRPr="001532B2" w:rsidRDefault="00A63581" w:rsidP="00A63581">
      <w:pPr>
        <w:autoSpaceDE w:val="0"/>
        <w:autoSpaceDN w:val="0"/>
        <w:adjustRightInd w:val="0"/>
        <w:ind w:firstLine="600"/>
        <w:rPr>
          <w:rFonts w:ascii="Liberation Serif" w:hAnsi="Liberation Serif"/>
        </w:rPr>
      </w:pPr>
    </w:p>
    <w:p w:rsidR="00A63581" w:rsidRPr="00085637" w:rsidRDefault="00D814D8" w:rsidP="00A63581">
      <w:pPr>
        <w:autoSpaceDE w:val="0"/>
        <w:autoSpaceDN w:val="0"/>
        <w:adjustRightInd w:val="0"/>
        <w:ind w:firstLine="600"/>
        <w:jc w:val="center"/>
        <w:rPr>
          <w:rFonts w:ascii="Liberation Serif" w:hAnsi="Liberation Serif"/>
          <w:b/>
        </w:rPr>
      </w:pPr>
      <w:hyperlink r:id="rId22" w:history="1">
        <w:r w:rsidR="00A63581" w:rsidRPr="00085637">
          <w:rPr>
            <w:rFonts w:ascii="Liberation Serif" w:hAnsi="Liberation Serif"/>
            <w:b/>
          </w:rPr>
          <w:t>Состав</w:t>
        </w:r>
      </w:hyperlink>
      <w:r w:rsidR="00A63581" w:rsidRPr="00085637">
        <w:rPr>
          <w:rFonts w:ascii="Liberation Serif" w:hAnsi="Liberation Serif"/>
          <w:b/>
        </w:rPr>
        <w:t xml:space="preserve"> (перечень) общего имущества в многоквартирном доме </w:t>
      </w:r>
    </w:p>
    <w:p w:rsidR="00A63581" w:rsidRDefault="00A63581" w:rsidP="00A63581">
      <w:pPr>
        <w:autoSpaceDE w:val="0"/>
        <w:autoSpaceDN w:val="0"/>
        <w:adjustRightInd w:val="0"/>
        <w:ind w:firstLine="600"/>
        <w:jc w:val="center"/>
        <w:rPr>
          <w:rFonts w:ascii="Liberation Serif" w:hAnsi="Liberation Serif"/>
          <w:b/>
        </w:rPr>
      </w:pPr>
      <w:r w:rsidRPr="00085637">
        <w:rPr>
          <w:rFonts w:ascii="Liberation Serif" w:hAnsi="Liberation Serif"/>
          <w:b/>
        </w:rPr>
        <w:t xml:space="preserve">по адресу: Свердловская область, Каменский район, </w:t>
      </w:r>
    </w:p>
    <w:p w:rsidR="00A63581" w:rsidRDefault="00A63581" w:rsidP="00A63581">
      <w:pPr>
        <w:autoSpaceDE w:val="0"/>
        <w:autoSpaceDN w:val="0"/>
        <w:adjustRightInd w:val="0"/>
        <w:ind w:firstLine="600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с. </w:t>
      </w:r>
      <w:proofErr w:type="spellStart"/>
      <w:r w:rsidR="00802B35">
        <w:rPr>
          <w:rFonts w:ascii="Liberation Serif" w:hAnsi="Liberation Serif"/>
          <w:b/>
        </w:rPr>
        <w:t>Новоисетское</w:t>
      </w:r>
      <w:proofErr w:type="spellEnd"/>
      <w:r>
        <w:rPr>
          <w:rFonts w:ascii="Liberation Serif" w:hAnsi="Liberation Serif"/>
          <w:b/>
        </w:rPr>
        <w:t xml:space="preserve">, ул. </w:t>
      </w:r>
      <w:r w:rsidR="00802B35">
        <w:rPr>
          <w:rFonts w:ascii="Liberation Serif" w:hAnsi="Liberation Serif"/>
          <w:b/>
        </w:rPr>
        <w:t>С</w:t>
      </w:r>
      <w:r w:rsidR="00BD3217">
        <w:rPr>
          <w:rFonts w:ascii="Liberation Serif" w:hAnsi="Liberation Serif"/>
          <w:b/>
        </w:rPr>
        <w:t>оветская</w:t>
      </w:r>
      <w:r w:rsidR="00802B35">
        <w:rPr>
          <w:rFonts w:ascii="Liberation Serif" w:hAnsi="Liberation Serif"/>
          <w:b/>
        </w:rPr>
        <w:t>, д.</w:t>
      </w:r>
      <w:r w:rsidR="00BD3217">
        <w:rPr>
          <w:rFonts w:ascii="Liberation Serif" w:hAnsi="Liberation Serif"/>
          <w:b/>
        </w:rPr>
        <w:t>25Г/</w:t>
      </w:r>
      <w:r w:rsidR="00802B35">
        <w:rPr>
          <w:rFonts w:ascii="Liberation Serif" w:hAnsi="Liberation Serif"/>
          <w:b/>
        </w:rPr>
        <w:t>1</w:t>
      </w:r>
    </w:p>
    <w:p w:rsidR="00A63581" w:rsidRPr="00A63581" w:rsidRDefault="00A63581" w:rsidP="00A63581">
      <w:pPr>
        <w:autoSpaceDE w:val="0"/>
        <w:autoSpaceDN w:val="0"/>
        <w:adjustRightInd w:val="0"/>
        <w:ind w:firstLine="600"/>
        <w:jc w:val="center"/>
        <w:rPr>
          <w:rFonts w:ascii="Liberation Serif" w:hAnsi="Liberation Serif"/>
          <w:b/>
        </w:rPr>
      </w:pPr>
    </w:p>
    <w:tbl>
      <w:tblPr>
        <w:tblW w:w="9908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85"/>
        <w:gridCol w:w="2904"/>
        <w:gridCol w:w="3019"/>
      </w:tblGrid>
      <w:tr w:rsidR="00A63581" w:rsidRPr="00A24D33" w:rsidTr="00BD0FB1">
        <w:trPr>
          <w:trHeight w:val="1038"/>
        </w:trPr>
        <w:tc>
          <w:tcPr>
            <w:tcW w:w="3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A63581" w:rsidRPr="00A24D33" w:rsidTr="00BD0FB1">
        <w:trPr>
          <w:trHeight w:val="317"/>
        </w:trPr>
        <w:tc>
          <w:tcPr>
            <w:tcW w:w="398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90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63581" w:rsidRPr="00A24D33" w:rsidRDefault="000B2B90" w:rsidP="00211D87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бетон</w:t>
            </w:r>
          </w:p>
        </w:tc>
        <w:tc>
          <w:tcPr>
            <w:tcW w:w="301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A63581" w:rsidRPr="00A24D33" w:rsidTr="00BD0FB1">
        <w:trPr>
          <w:trHeight w:val="517"/>
        </w:trPr>
        <w:tc>
          <w:tcPr>
            <w:tcW w:w="3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63581" w:rsidRPr="00A24D33" w:rsidRDefault="000B2B90" w:rsidP="00211D8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монолитные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A63581" w:rsidRPr="00A24D33" w:rsidTr="00BD0FB1">
        <w:trPr>
          <w:trHeight w:val="584"/>
        </w:trPr>
        <w:tc>
          <w:tcPr>
            <w:tcW w:w="3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63581" w:rsidRPr="00A24D33" w:rsidRDefault="00BD0FB1" w:rsidP="00AE334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</w:t>
            </w:r>
            <w:r w:rsidR="00A63581"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. Перекрытия </w:t>
            </w:r>
          </w:p>
          <w:p w:rsidR="00A63581" w:rsidRPr="00A24D33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B2B90" w:rsidRDefault="000B2B90" w:rsidP="00211D87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Деревянные,</w:t>
            </w:r>
          </w:p>
          <w:p w:rsidR="00A63581" w:rsidRDefault="000B2B90" w:rsidP="00211D87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оштукатуренные</w:t>
            </w:r>
          </w:p>
          <w:p w:rsidR="00A63581" w:rsidRPr="00A24D33" w:rsidRDefault="00A63581" w:rsidP="00211D87">
            <w:pPr>
              <w:pStyle w:val="af3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63581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A63581" w:rsidRPr="00A24D33" w:rsidTr="00BD0FB1">
        <w:trPr>
          <w:trHeight w:val="209"/>
        </w:trPr>
        <w:tc>
          <w:tcPr>
            <w:tcW w:w="3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63581" w:rsidRPr="00A24D33" w:rsidRDefault="00BD0FB1" w:rsidP="00AE334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="00A63581"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63581" w:rsidRPr="00A24D33" w:rsidRDefault="000B2B90" w:rsidP="00211D87">
            <w:pPr>
              <w:ind w:right="-225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вальмовая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A63581" w:rsidRPr="00A24D33" w:rsidTr="00BD0FB1">
        <w:trPr>
          <w:trHeight w:val="405"/>
        </w:trPr>
        <w:tc>
          <w:tcPr>
            <w:tcW w:w="3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63581" w:rsidRPr="00A24D33" w:rsidRDefault="00BD0FB1" w:rsidP="00AE334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</w:t>
            </w:r>
            <w:r w:rsidR="00A63581">
              <w:rPr>
                <w:rFonts w:ascii="Liberation Serif" w:eastAsia="Courier New" w:hAnsi="Liberation Serif" w:cs="Times New Roman"/>
                <w:sz w:val="24"/>
                <w:szCs w:val="24"/>
              </w:rPr>
              <w:t>.Фасад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63581" w:rsidRPr="00A24D33" w:rsidRDefault="00211D87" w:rsidP="00211D87">
            <w:pPr>
              <w:jc w:val="center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Монолитный</w:t>
            </w:r>
            <w:proofErr w:type="gramEnd"/>
            <w:r>
              <w:rPr>
                <w:rFonts w:ascii="Liberation Serif" w:hAnsi="Liberation Serif"/>
              </w:rPr>
              <w:t>, штукатурка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A63581" w:rsidRPr="00A24D33" w:rsidTr="00BD0FB1">
        <w:trPr>
          <w:trHeight w:val="869"/>
        </w:trPr>
        <w:tc>
          <w:tcPr>
            <w:tcW w:w="3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44089" w:rsidRDefault="00BD0FB1" w:rsidP="00AE334A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="00A63581"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1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44089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211D87" w:rsidP="00AE334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1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1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A63581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1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проводного</w:t>
            </w:r>
            <w:proofErr w:type="gramEnd"/>
          </w:p>
          <w:p w:rsidR="00A63581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1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1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1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1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+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1"/>
        </w:trPr>
        <w:tc>
          <w:tcPr>
            <w:tcW w:w="3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2"/>
        </w:trPr>
        <w:tc>
          <w:tcPr>
            <w:tcW w:w="3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BD0FB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="00A63581"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2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2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211D87" w:rsidP="00AE334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2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802B35" w:rsidP="00AE334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2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211D87" w:rsidP="00AE334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2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802B35" w:rsidP="00AE334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2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  <w:proofErr w:type="gramEnd"/>
          </w:p>
          <w:p w:rsidR="00A63581" w:rsidRPr="00A24D33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211D87" w:rsidP="00AE334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2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  <w:proofErr w:type="gramEnd"/>
          </w:p>
          <w:p w:rsidR="00A63581" w:rsidRPr="00A24D33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BD0FB1" w:rsidP="00AE334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2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2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2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2"/>
        </w:trPr>
        <w:tc>
          <w:tcPr>
            <w:tcW w:w="3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</w:t>
            </w:r>
          </w:p>
        </w:tc>
        <w:tc>
          <w:tcPr>
            <w:tcW w:w="2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9B7C29" w:rsidRDefault="009B7C29" w:rsidP="00BD0FB1">
      <w:pPr>
        <w:autoSpaceDE w:val="0"/>
        <w:autoSpaceDN w:val="0"/>
        <w:adjustRightInd w:val="0"/>
      </w:pPr>
    </w:p>
    <w:p w:rsidR="00211D87" w:rsidRDefault="00211D87" w:rsidP="001532B2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</w:p>
    <w:p w:rsidR="00211D87" w:rsidRDefault="00211D87" w:rsidP="001532B2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</w:p>
    <w:p w:rsidR="001532B2" w:rsidRPr="00986807" w:rsidRDefault="001532B2" w:rsidP="001532B2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t xml:space="preserve">Приложение 2 </w:t>
      </w:r>
    </w:p>
    <w:p w:rsidR="001532B2" w:rsidRPr="00986807" w:rsidRDefault="001532B2" w:rsidP="001532B2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t xml:space="preserve">к договору управления </w:t>
      </w:r>
    </w:p>
    <w:p w:rsidR="001532B2" w:rsidRPr="00986807" w:rsidRDefault="001532B2" w:rsidP="001532B2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t>многоквартирным домом</w:t>
      </w:r>
    </w:p>
    <w:p w:rsidR="001532B2" w:rsidRPr="00986807" w:rsidRDefault="001532B2" w:rsidP="001532B2">
      <w:pPr>
        <w:autoSpaceDE w:val="0"/>
        <w:autoSpaceDN w:val="0"/>
        <w:adjustRightInd w:val="0"/>
        <w:ind w:firstLine="600"/>
        <w:jc w:val="center"/>
        <w:rPr>
          <w:rFonts w:ascii="Liberation Serif" w:hAnsi="Liberation Serif"/>
        </w:rPr>
      </w:pPr>
    </w:p>
    <w:p w:rsidR="001532B2" w:rsidRPr="00771B5E" w:rsidRDefault="00421171" w:rsidP="001532B2">
      <w:pPr>
        <w:autoSpaceDE w:val="0"/>
        <w:autoSpaceDN w:val="0"/>
        <w:adjustRightInd w:val="0"/>
        <w:ind w:firstLine="600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>Перечень</w:t>
      </w:r>
      <w:r w:rsidR="001532B2" w:rsidRPr="00771B5E">
        <w:rPr>
          <w:rFonts w:ascii="Liberation Serif" w:hAnsi="Liberation Serif"/>
          <w:b/>
        </w:rPr>
        <w:t xml:space="preserve"> работ по содержанию и ремонту</w:t>
      </w:r>
    </w:p>
    <w:p w:rsidR="001532B2" w:rsidRPr="00771B5E" w:rsidRDefault="001532B2" w:rsidP="001532B2">
      <w:pPr>
        <w:autoSpaceDE w:val="0"/>
        <w:autoSpaceDN w:val="0"/>
        <w:adjustRightInd w:val="0"/>
        <w:ind w:firstLine="600"/>
        <w:jc w:val="center"/>
        <w:rPr>
          <w:rFonts w:ascii="Liberation Serif" w:hAnsi="Liberation Serif"/>
          <w:b/>
        </w:rPr>
      </w:pPr>
      <w:r w:rsidRPr="00771B5E">
        <w:rPr>
          <w:rFonts w:ascii="Liberation Serif" w:hAnsi="Liberation Serif"/>
          <w:b/>
        </w:rPr>
        <w:t>общего имущества собственников помещений в многоквартирном доме по адресу</w:t>
      </w:r>
    </w:p>
    <w:p w:rsidR="00491276" w:rsidRDefault="00986807" w:rsidP="00491276">
      <w:pPr>
        <w:autoSpaceDE w:val="0"/>
        <w:autoSpaceDN w:val="0"/>
        <w:adjustRightInd w:val="0"/>
        <w:ind w:firstLine="600"/>
        <w:jc w:val="center"/>
        <w:rPr>
          <w:rFonts w:ascii="Liberation Serif" w:hAnsi="Liberation Serif"/>
          <w:b/>
        </w:rPr>
      </w:pPr>
      <w:r w:rsidRPr="00771B5E">
        <w:rPr>
          <w:rFonts w:ascii="Liberation Serif" w:hAnsi="Liberation Serif"/>
          <w:b/>
        </w:rPr>
        <w:t xml:space="preserve">Свердловская область, Каменский район, </w:t>
      </w:r>
      <w:r w:rsidR="00491276">
        <w:rPr>
          <w:rFonts w:ascii="Liberation Serif" w:hAnsi="Liberation Serif"/>
          <w:b/>
        </w:rPr>
        <w:t xml:space="preserve"> с. </w:t>
      </w:r>
      <w:proofErr w:type="spellStart"/>
      <w:r w:rsidR="00802B35">
        <w:rPr>
          <w:rFonts w:ascii="Liberation Serif" w:hAnsi="Liberation Serif"/>
          <w:b/>
        </w:rPr>
        <w:t>Новоисетское</w:t>
      </w:r>
      <w:proofErr w:type="spellEnd"/>
      <w:r w:rsidR="00663D6D">
        <w:rPr>
          <w:rFonts w:ascii="Liberation Serif" w:hAnsi="Liberation Serif"/>
          <w:b/>
        </w:rPr>
        <w:t xml:space="preserve">, ул. </w:t>
      </w:r>
      <w:r w:rsidR="00211D87">
        <w:rPr>
          <w:rFonts w:ascii="Liberation Serif" w:hAnsi="Liberation Serif"/>
          <w:b/>
        </w:rPr>
        <w:t>Советская</w:t>
      </w:r>
      <w:r w:rsidR="00802B35">
        <w:rPr>
          <w:rFonts w:ascii="Liberation Serif" w:hAnsi="Liberation Serif"/>
          <w:b/>
        </w:rPr>
        <w:t>, д.</w:t>
      </w:r>
      <w:r w:rsidR="00211D87">
        <w:rPr>
          <w:rFonts w:ascii="Liberation Serif" w:hAnsi="Liberation Serif"/>
          <w:b/>
        </w:rPr>
        <w:t>2Г/</w:t>
      </w:r>
      <w:r w:rsidR="00802B35">
        <w:rPr>
          <w:rFonts w:ascii="Liberation Serif" w:hAnsi="Liberation Serif"/>
          <w:b/>
        </w:rPr>
        <w:t>1</w:t>
      </w:r>
    </w:p>
    <w:p w:rsidR="00491276" w:rsidRPr="00491276" w:rsidRDefault="00491276" w:rsidP="00491276">
      <w:pPr>
        <w:pStyle w:val="ConsPlusNonformat0"/>
        <w:widowControl/>
        <w:jc w:val="center"/>
      </w:pPr>
    </w:p>
    <w:p w:rsidR="001532B2" w:rsidRPr="00986807" w:rsidRDefault="001532B2" w:rsidP="001532B2">
      <w:pPr>
        <w:rPr>
          <w:rFonts w:ascii="Liberation Serif" w:hAnsi="Liberation Serif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6075"/>
        <w:gridCol w:w="3082"/>
      </w:tblGrid>
      <w:tr w:rsidR="00771B5E" w:rsidTr="00BD1190">
        <w:tc>
          <w:tcPr>
            <w:tcW w:w="696" w:type="dxa"/>
          </w:tcPr>
          <w:p w:rsidR="00771B5E" w:rsidRPr="003227DD" w:rsidRDefault="00771B5E" w:rsidP="00BD119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 xml:space="preserve">№ </w:t>
            </w:r>
          </w:p>
          <w:p w:rsidR="00771B5E" w:rsidRPr="003227DD" w:rsidRDefault="00771B5E" w:rsidP="00BD119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п</w:t>
            </w:r>
            <w:proofErr w:type="gramEnd"/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/п</w:t>
            </w:r>
          </w:p>
        </w:tc>
        <w:tc>
          <w:tcPr>
            <w:tcW w:w="6075" w:type="dxa"/>
          </w:tcPr>
          <w:p w:rsidR="00771B5E" w:rsidRPr="003227DD" w:rsidRDefault="00771B5E" w:rsidP="00BD119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Наименование видов работ</w:t>
            </w:r>
          </w:p>
        </w:tc>
        <w:tc>
          <w:tcPr>
            <w:tcW w:w="3082" w:type="dxa"/>
          </w:tcPr>
          <w:p w:rsidR="00771B5E" w:rsidRPr="003227DD" w:rsidRDefault="00771B5E" w:rsidP="00BD119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Размер платы</w:t>
            </w:r>
          </w:p>
        </w:tc>
      </w:tr>
      <w:tr w:rsidR="00771B5E" w:rsidTr="00BD1190">
        <w:tc>
          <w:tcPr>
            <w:tcW w:w="696" w:type="dxa"/>
          </w:tcPr>
          <w:p w:rsidR="00771B5E" w:rsidRPr="003227DD" w:rsidRDefault="00771B5E" w:rsidP="00BD119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6075" w:type="dxa"/>
          </w:tcPr>
          <w:p w:rsidR="00771B5E" w:rsidRPr="003227DD" w:rsidRDefault="00771B5E" w:rsidP="00BD1190">
            <w:pPr>
              <w:widowControl w:val="0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proofErr w:type="gramStart"/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Работы необходимые для надлежавшего содержания несущих конструкций (фундаментов, стен, колонн и столбов, перекрытий и покрытий, балок, ригелей, лестниц, несущих элементов крыш) и 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3082" w:type="dxa"/>
          </w:tcPr>
          <w:p w:rsidR="00771B5E" w:rsidRPr="004C0F60" w:rsidRDefault="00771B5E" w:rsidP="00BD119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отношении всех видов фундаментов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зданиях с подвалами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1.4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1.6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1.7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1.8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1.9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1.10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перегородок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внутренней отделки многоквартирных домов – проверка состояния внутренней отделки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полов помещений, относящихся 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оконных и дверных заполнений помещений относящихся к общему имуществу в многоквартирном доме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  <w:tc>
          <w:tcPr>
            <w:tcW w:w="3082" w:type="dxa"/>
          </w:tcPr>
          <w:p w:rsidR="00771B5E" w:rsidRPr="004C0F60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2.1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Общие работы, выполняемые для надлежащего содержания с</w:t>
            </w:r>
            <w:r>
              <w:rPr>
                <w:rFonts w:ascii="Liberation Serif" w:hAnsi="Liberation Serif"/>
                <w:sz w:val="24"/>
                <w:szCs w:val="24"/>
              </w:rPr>
              <w:t>истем теплоснабжения (отопление, г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орячее водоснабжение), водоснабжение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холодного и горячего), водоотведения, печей, каминов и очагов в многоквартирных домах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внутридомового газового оборудования  в многоквартирных домах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2.4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E36ABD">
              <w:rPr>
                <w:rFonts w:ascii="Liberation Serif" w:hAnsi="Liberation Serif"/>
                <w:sz w:val="24"/>
                <w:szCs w:val="24"/>
              </w:rPr>
              <w:t>дымоудаления</w:t>
            </w:r>
            <w:proofErr w:type="spellEnd"/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 многоквартирных домах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3082" w:type="dxa"/>
          </w:tcPr>
          <w:p w:rsidR="00771B5E" w:rsidRPr="004C0F60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Дератизация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дезинс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екция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управления многоквартирными домами всего:</w:t>
            </w:r>
          </w:p>
        </w:tc>
        <w:tc>
          <w:tcPr>
            <w:tcW w:w="3082" w:type="dxa"/>
          </w:tcPr>
          <w:p w:rsidR="00771B5E" w:rsidRPr="004C0F60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Административно-управленческие услуги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расчетного центра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Содержание ОДПУ (без стоимости поверки)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Сбор ртутьсодержащих ламп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Тариф за содержание и ремонт жилого помещения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Плата за холодную воду, горячую воду, отведение сточных вод, электрическую энергию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Норматив потребления коммунальных услуг на общедомовые нужды, утвержденный РЭК Свердловской области умноженный на тариф текущего периода, утвержденный РЭК Свердловской области</w:t>
            </w:r>
          </w:p>
        </w:tc>
      </w:tr>
    </w:tbl>
    <w:p w:rsidR="001532B2" w:rsidRPr="00986807" w:rsidRDefault="001532B2" w:rsidP="001532B2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Default="001532B2" w:rsidP="00771B5E">
      <w:pPr>
        <w:autoSpaceDE w:val="0"/>
        <w:autoSpaceDN w:val="0"/>
        <w:adjustRightInd w:val="0"/>
        <w:rPr>
          <w:b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</w:rPr>
      </w:pPr>
    </w:p>
    <w:p w:rsidR="00207FD8" w:rsidRDefault="00207FD8" w:rsidP="00771B5E">
      <w:pPr>
        <w:autoSpaceDE w:val="0"/>
        <w:autoSpaceDN w:val="0"/>
        <w:adjustRightInd w:val="0"/>
        <w:rPr>
          <w:b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1532B2" w:rsidRPr="00986807" w:rsidRDefault="001532B2" w:rsidP="001532B2">
      <w:pPr>
        <w:autoSpaceDE w:val="0"/>
        <w:autoSpaceDN w:val="0"/>
        <w:adjustRightInd w:val="0"/>
        <w:jc w:val="right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t xml:space="preserve">Приложение 3 </w:t>
      </w:r>
    </w:p>
    <w:p w:rsidR="001532B2" w:rsidRPr="00986807" w:rsidRDefault="001532B2" w:rsidP="001532B2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t xml:space="preserve">к договору управления </w:t>
      </w:r>
    </w:p>
    <w:p w:rsidR="001532B2" w:rsidRPr="00986807" w:rsidRDefault="001532B2" w:rsidP="001532B2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t>многоквартирным домом</w:t>
      </w:r>
    </w:p>
    <w:p w:rsidR="001532B2" w:rsidRPr="00986807" w:rsidRDefault="001532B2" w:rsidP="001532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</w:p>
    <w:p w:rsidR="001532B2" w:rsidRPr="00986807" w:rsidRDefault="001532B2" w:rsidP="001532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t>АКТ</w:t>
      </w:r>
    </w:p>
    <w:p w:rsidR="001532B2" w:rsidRPr="00986807" w:rsidRDefault="001532B2" w:rsidP="001532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t xml:space="preserve">приемки выполненных работ и услуг по содержанию и ремонту общего имущества собственников помещений </w:t>
      </w:r>
    </w:p>
    <w:p w:rsidR="001532B2" w:rsidRPr="00986807" w:rsidRDefault="001532B2" w:rsidP="001532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i/>
        </w:rPr>
      </w:pPr>
      <w:r w:rsidRPr="00986807">
        <w:rPr>
          <w:rFonts w:ascii="Liberation Serif" w:hAnsi="Liberation Serif"/>
          <w:i/>
        </w:rPr>
        <w:t>(форма)</w:t>
      </w:r>
    </w:p>
    <w:p w:rsidR="001532B2" w:rsidRPr="00986807" w:rsidRDefault="001532B2" w:rsidP="001532B2">
      <w:pPr>
        <w:widowControl w:val="0"/>
        <w:autoSpaceDE w:val="0"/>
        <w:autoSpaceDN w:val="0"/>
        <w:adjustRightInd w:val="0"/>
        <w:ind w:firstLine="284"/>
        <w:outlineLvl w:val="1"/>
        <w:rPr>
          <w:rFonts w:ascii="Liberation Serif" w:hAnsi="Liberation Serif"/>
        </w:rPr>
      </w:pPr>
      <w:r w:rsidRPr="00986807">
        <w:rPr>
          <w:rFonts w:ascii="Liberation Serif" w:hAnsi="Liberation Serif"/>
        </w:rPr>
        <w:t>Дата составления:______________________</w:t>
      </w:r>
    </w:p>
    <w:p w:rsidR="001532B2" w:rsidRPr="00986807" w:rsidRDefault="001532B2" w:rsidP="001532B2">
      <w:pPr>
        <w:widowControl w:val="0"/>
        <w:autoSpaceDE w:val="0"/>
        <w:autoSpaceDN w:val="0"/>
        <w:adjustRightInd w:val="0"/>
        <w:ind w:firstLine="284"/>
        <w:outlineLvl w:val="1"/>
        <w:rPr>
          <w:rFonts w:ascii="Liberation Serif" w:hAnsi="Liberation Serif"/>
        </w:rPr>
      </w:pPr>
      <w:r w:rsidRPr="00986807">
        <w:rPr>
          <w:rFonts w:ascii="Liberation Serif" w:hAnsi="Liberation Serif"/>
        </w:rPr>
        <w:t>Отчетный период: _____ квартал 20___ года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709"/>
        <w:gridCol w:w="992"/>
        <w:gridCol w:w="851"/>
        <w:gridCol w:w="1275"/>
        <w:gridCol w:w="1418"/>
        <w:gridCol w:w="1276"/>
        <w:gridCol w:w="1559"/>
      </w:tblGrid>
      <w:tr w:rsidR="001532B2" w:rsidRPr="00986807" w:rsidTr="008B6884">
        <w:trPr>
          <w:trHeight w:val="552"/>
        </w:trPr>
        <w:tc>
          <w:tcPr>
            <w:tcW w:w="675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86807">
              <w:rPr>
                <w:rFonts w:ascii="Liberation Serif" w:hAnsi="Liberation Serif"/>
                <w:color w:val="000000"/>
              </w:rPr>
              <w:t xml:space="preserve">№ </w:t>
            </w:r>
            <w:proofErr w:type="spellStart"/>
            <w:r w:rsidRPr="00986807">
              <w:rPr>
                <w:rFonts w:ascii="Liberation Serif" w:hAnsi="Liberation Serif"/>
                <w:color w:val="000000"/>
              </w:rPr>
              <w:t>п.п</w:t>
            </w:r>
            <w:proofErr w:type="spellEnd"/>
            <w:r w:rsidRPr="00986807">
              <w:rPr>
                <w:rFonts w:ascii="Liberation Serif" w:hAnsi="Liberation Serif"/>
                <w:color w:val="00000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Перечень работ и услуг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Ед. изм.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Объем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Кол-во дней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Периодичность, план на отчетный период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Стоимость в месяц руб</w:t>
            </w:r>
            <w:r w:rsidR="008B6884">
              <w:rPr>
                <w:rFonts w:ascii="Liberation Serif" w:hAnsi="Liberation Serif"/>
              </w:rPr>
              <w:t>.</w:t>
            </w:r>
            <w:r w:rsidRPr="00986807">
              <w:rPr>
                <w:rFonts w:ascii="Liberation Serif" w:hAnsi="Liberation Serif"/>
              </w:rPr>
              <w:t>/</w:t>
            </w:r>
            <w:proofErr w:type="spellStart"/>
            <w:r w:rsidRPr="00986807">
              <w:rPr>
                <w:rFonts w:ascii="Liberation Serif" w:hAnsi="Liberation Serif"/>
              </w:rPr>
              <w:t>кв.м</w:t>
            </w:r>
            <w:proofErr w:type="spellEnd"/>
            <w:r w:rsidRPr="00986807">
              <w:rPr>
                <w:rFonts w:ascii="Liberation Serif" w:hAnsi="Liberation Serif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Сумма, руб. (за отчетный период)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Примечания (отметка об исполнении)</w:t>
            </w:r>
          </w:p>
        </w:tc>
      </w:tr>
      <w:tr w:rsidR="001532B2" w:rsidRPr="00986807" w:rsidTr="008B6884">
        <w:trPr>
          <w:trHeight w:val="288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9</w:t>
            </w:r>
          </w:p>
        </w:tc>
      </w:tr>
      <w:tr w:rsidR="008B6884" w:rsidRPr="00986807" w:rsidTr="008B6884">
        <w:trPr>
          <w:trHeight w:val="512"/>
        </w:trPr>
        <w:tc>
          <w:tcPr>
            <w:tcW w:w="10031" w:type="dxa"/>
            <w:gridSpan w:val="9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B6884" w:rsidRPr="008B6884" w:rsidRDefault="008B6884" w:rsidP="008B6884">
            <w:pPr>
              <w:jc w:val="center"/>
              <w:rPr>
                <w:rFonts w:ascii="Liberation Serif" w:hAnsi="Liberation Serif"/>
                <w:b/>
                <w:bCs/>
                <w:color w:val="000000"/>
              </w:rPr>
            </w:pPr>
            <w:r w:rsidRPr="00986807">
              <w:rPr>
                <w:rFonts w:ascii="Liberation Serif" w:hAnsi="Liberation Serif"/>
                <w:b/>
                <w:bCs/>
                <w:color w:val="000000"/>
              </w:rPr>
              <w:t>Раздел 1</w:t>
            </w:r>
            <w:r>
              <w:rPr>
                <w:rFonts w:ascii="Liberation Serif" w:hAnsi="Liberation Serif"/>
                <w:b/>
                <w:bCs/>
                <w:color w:val="000000"/>
              </w:rPr>
              <w:t xml:space="preserve">.  </w:t>
            </w:r>
            <w:r w:rsidRPr="00986807">
              <w:rPr>
                <w:rFonts w:ascii="Liberation Serif" w:hAnsi="Liberation Serif"/>
                <w:b/>
                <w:color w:val="000000"/>
                <w:u w:val="single"/>
              </w:rPr>
              <w:t>Обязательные работы и услуги</w:t>
            </w:r>
            <w:r w:rsidRPr="00986807">
              <w:rPr>
                <w:rFonts w:ascii="Liberation Serif" w:hAnsi="Liberation Serif"/>
                <w:color w:val="000000"/>
              </w:rPr>
              <w:t> </w:t>
            </w:r>
          </w:p>
        </w:tc>
      </w:tr>
      <w:tr w:rsidR="001532B2" w:rsidRPr="00986807" w:rsidTr="008B6884">
        <w:trPr>
          <w:trHeight w:val="426"/>
        </w:trPr>
        <w:tc>
          <w:tcPr>
            <w:tcW w:w="675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986807">
              <w:rPr>
                <w:rFonts w:ascii="Liberation Serif" w:hAnsi="Liberation Serif"/>
                <w:b/>
                <w:bCs/>
              </w:rPr>
              <w:t>1.1.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b/>
                <w:bCs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86807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86807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86807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86807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86807">
              <w:rPr>
                <w:rFonts w:ascii="Liberation Serif" w:hAnsi="Liberation Serif"/>
                <w:color w:val="000000"/>
              </w:rPr>
              <w:t> </w:t>
            </w:r>
          </w:p>
        </w:tc>
      </w:tr>
      <w:tr w:rsidR="001532B2" w:rsidRPr="00986807" w:rsidTr="008B6884">
        <w:trPr>
          <w:trHeight w:val="479"/>
        </w:trPr>
        <w:tc>
          <w:tcPr>
            <w:tcW w:w="675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b/>
                <w:bCs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b/>
                <w:bCs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</w:tr>
    </w:tbl>
    <w:p w:rsidR="00771B5E" w:rsidRDefault="00771B5E" w:rsidP="001532B2">
      <w:pPr>
        <w:pStyle w:val="ConsPlusNonformat0"/>
        <w:rPr>
          <w:rFonts w:ascii="Liberation Serif" w:hAnsi="Liberation Serif" w:cs="Times New Roman"/>
          <w:b/>
          <w:sz w:val="24"/>
          <w:szCs w:val="24"/>
          <w:u w:val="single"/>
        </w:rPr>
      </w:pPr>
    </w:p>
    <w:p w:rsidR="001532B2" w:rsidRPr="00986807" w:rsidRDefault="001532B2" w:rsidP="001532B2">
      <w:pPr>
        <w:pStyle w:val="ConsPlusNonformat0"/>
        <w:rPr>
          <w:rFonts w:ascii="Liberation Serif" w:hAnsi="Liberation Serif" w:cs="Times New Roman"/>
          <w:b/>
          <w:sz w:val="24"/>
          <w:szCs w:val="24"/>
          <w:u w:val="single"/>
        </w:rPr>
      </w:pPr>
      <w:r w:rsidRPr="00986807">
        <w:rPr>
          <w:rFonts w:ascii="Liberation Serif" w:hAnsi="Liberation Serif" w:cs="Times New Roman"/>
          <w:b/>
          <w:sz w:val="24"/>
          <w:szCs w:val="24"/>
          <w:u w:val="single"/>
        </w:rPr>
        <w:t>Управляющая организация:</w:t>
      </w:r>
    </w:p>
    <w:p w:rsidR="001532B2" w:rsidRPr="00986807" w:rsidRDefault="001532B2" w:rsidP="001532B2">
      <w:pPr>
        <w:pStyle w:val="ConsPlusNonformat0"/>
        <w:rPr>
          <w:rFonts w:ascii="Liberation Serif" w:hAnsi="Liberation Serif" w:cs="Times New Roman"/>
          <w:sz w:val="24"/>
          <w:szCs w:val="24"/>
        </w:rPr>
      </w:pPr>
      <w:r w:rsidRPr="00986807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_______________________________________________________________________________________________________________________________________________.</w:t>
      </w:r>
    </w:p>
    <w:p w:rsidR="001532B2" w:rsidRPr="00986807" w:rsidRDefault="001532B2" w:rsidP="001532B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986807">
        <w:rPr>
          <w:rFonts w:ascii="Liberation Serif" w:hAnsi="Liberation Serif" w:cs="Times New Roman"/>
          <w:sz w:val="24"/>
          <w:szCs w:val="24"/>
        </w:rPr>
        <w:t>(наименование Управляющей организации, фамилия, имя, отчество ИП)</w:t>
      </w:r>
    </w:p>
    <w:p w:rsidR="001532B2" w:rsidRPr="00986807" w:rsidRDefault="001532B2" w:rsidP="001532B2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1532B2" w:rsidRPr="00986807" w:rsidRDefault="001532B2" w:rsidP="001532B2">
      <w:pPr>
        <w:pStyle w:val="ConsPlusNonformat0"/>
        <w:rPr>
          <w:rFonts w:ascii="Liberation Serif" w:hAnsi="Liberation Serif" w:cs="Times New Roman"/>
          <w:sz w:val="24"/>
          <w:szCs w:val="24"/>
        </w:rPr>
      </w:pPr>
      <w:r w:rsidRPr="00986807">
        <w:rPr>
          <w:rFonts w:ascii="Liberation Serif" w:hAnsi="Liberation Serif" w:cs="Times New Roman"/>
          <w:sz w:val="24"/>
          <w:szCs w:val="24"/>
        </w:rPr>
        <w:t>Руководитель           _____________</w:t>
      </w:r>
    </w:p>
    <w:p w:rsidR="001532B2" w:rsidRPr="00986807" w:rsidRDefault="001532B2" w:rsidP="001532B2">
      <w:pPr>
        <w:pStyle w:val="ConsPlusNonformat0"/>
        <w:rPr>
          <w:rFonts w:ascii="Liberation Serif" w:hAnsi="Liberation Serif" w:cs="Times New Roman"/>
          <w:sz w:val="24"/>
          <w:szCs w:val="24"/>
        </w:rPr>
      </w:pPr>
      <w:r w:rsidRPr="00986807">
        <w:rPr>
          <w:rFonts w:ascii="Liberation Serif" w:hAnsi="Liberation Serif" w:cs="Times New Roman"/>
          <w:sz w:val="24"/>
          <w:szCs w:val="24"/>
        </w:rPr>
        <w:t xml:space="preserve">                                       (подпись)              М.П.</w:t>
      </w:r>
    </w:p>
    <w:p w:rsidR="001532B2" w:rsidRDefault="001532B2" w:rsidP="001532B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b/>
          <w:u w:val="single"/>
        </w:rPr>
      </w:pPr>
    </w:p>
    <w:p w:rsidR="00771B5E" w:rsidRPr="00986807" w:rsidRDefault="00771B5E" w:rsidP="001532B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b/>
          <w:u w:val="single"/>
        </w:rPr>
      </w:pPr>
    </w:p>
    <w:p w:rsidR="001532B2" w:rsidRPr="00986807" w:rsidRDefault="001532B2" w:rsidP="001532B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b/>
          <w:u w:val="single"/>
        </w:rPr>
      </w:pPr>
      <w:r w:rsidRPr="00986807">
        <w:rPr>
          <w:rFonts w:ascii="Liberation Serif" w:hAnsi="Liberation Serif"/>
          <w:b/>
          <w:u w:val="single"/>
        </w:rPr>
        <w:t>Собственники: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0"/>
        <w:gridCol w:w="2505"/>
        <w:gridCol w:w="2791"/>
        <w:gridCol w:w="1697"/>
      </w:tblGrid>
      <w:tr w:rsidR="001532B2" w:rsidRPr="00986807" w:rsidTr="006C2921">
        <w:trPr>
          <w:cantSplit/>
          <w:trHeight w:val="527"/>
        </w:trPr>
        <w:tc>
          <w:tcPr>
            <w:tcW w:w="2977" w:type="dxa"/>
            <w:vAlign w:val="center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Liberation Serif" w:hAnsi="Liberation Serif"/>
                <w:b/>
              </w:rPr>
            </w:pPr>
            <w:r w:rsidRPr="00986807">
              <w:rPr>
                <w:rFonts w:ascii="Liberation Serif" w:hAnsi="Liberation Serif"/>
                <w:b/>
              </w:rPr>
              <w:t xml:space="preserve">Фамилия, инициалы или наименование собственника помещения </w:t>
            </w:r>
          </w:p>
        </w:tc>
        <w:tc>
          <w:tcPr>
            <w:tcW w:w="2552" w:type="dxa"/>
            <w:vAlign w:val="center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Liberation Serif" w:hAnsi="Liberation Serif"/>
                <w:b/>
              </w:rPr>
            </w:pPr>
            <w:r w:rsidRPr="00986807">
              <w:rPr>
                <w:rFonts w:ascii="Liberation Serif" w:hAnsi="Liberation Serif"/>
                <w:b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1532B2" w:rsidRPr="00986807" w:rsidRDefault="001532B2" w:rsidP="00986807">
            <w:pPr>
              <w:widowControl w:val="0"/>
              <w:autoSpaceDE w:val="0"/>
              <w:autoSpaceDN w:val="0"/>
              <w:adjustRightInd w:val="0"/>
              <w:ind w:right="-104"/>
              <w:jc w:val="center"/>
              <w:outlineLvl w:val="1"/>
              <w:rPr>
                <w:rFonts w:ascii="Liberation Serif" w:hAnsi="Liberation Serif"/>
                <w:b/>
              </w:rPr>
            </w:pPr>
            <w:r w:rsidRPr="00986807">
              <w:rPr>
                <w:rFonts w:ascii="Liberation Serif" w:hAnsi="Liberation Serif"/>
                <w:b/>
              </w:rPr>
              <w:t>Размер площади помещения в МКД, находящегося в собственности</w:t>
            </w:r>
          </w:p>
        </w:tc>
        <w:tc>
          <w:tcPr>
            <w:tcW w:w="1559" w:type="dxa"/>
            <w:vAlign w:val="center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Liberation Serif" w:hAnsi="Liberation Serif"/>
                <w:b/>
              </w:rPr>
            </w:pPr>
            <w:r w:rsidRPr="00986807">
              <w:rPr>
                <w:rFonts w:ascii="Liberation Serif" w:hAnsi="Liberation Serif"/>
                <w:b/>
              </w:rPr>
              <w:t>Подпись собственника помещения в МКД</w:t>
            </w:r>
          </w:p>
        </w:tc>
      </w:tr>
      <w:tr w:rsidR="001532B2" w:rsidRPr="00986807" w:rsidTr="006C2921">
        <w:tc>
          <w:tcPr>
            <w:tcW w:w="2977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1532B2" w:rsidRPr="00986807" w:rsidTr="006C2921">
        <w:tc>
          <w:tcPr>
            <w:tcW w:w="2977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</w:tbl>
    <w:p w:rsidR="00BD0FB1" w:rsidRDefault="00BD0FB1" w:rsidP="00BD0FB1">
      <w:pPr>
        <w:rPr>
          <w:lang w:eastAsia="hi-IN" w:bidi="hi-IN"/>
        </w:rPr>
      </w:pPr>
    </w:p>
    <w:p w:rsidR="00BD0FB1" w:rsidRDefault="00BD0FB1" w:rsidP="00BD0FB1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BD0FB1" w:rsidRPr="00BD0FB1" w:rsidRDefault="00663D6D" w:rsidP="007558A7">
      <w:pPr>
        <w:suppressAutoHyphens w:val="0"/>
        <w:autoSpaceDE w:val="0"/>
        <w:autoSpaceDN w:val="0"/>
        <w:adjustRightInd w:val="0"/>
        <w:rPr>
          <w:lang w:eastAsia="hi-IN" w:bidi="hi-IN"/>
        </w:rPr>
      </w:pPr>
      <w:r>
        <w:rPr>
          <w:rFonts w:ascii="Liberation Serif" w:hAnsi="Liberation Serif"/>
          <w:b/>
        </w:rPr>
        <w:t xml:space="preserve"> </w:t>
      </w:r>
      <w:bookmarkStart w:id="1" w:name="_GoBack"/>
      <w:bookmarkEnd w:id="1"/>
    </w:p>
    <w:sectPr w:rsidR="00BD0FB1" w:rsidRPr="00BD0FB1" w:rsidSect="00B759A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4D8" w:rsidRDefault="00D814D8" w:rsidP="00A24D33">
      <w:r>
        <w:separator/>
      </w:r>
    </w:p>
  </w:endnote>
  <w:endnote w:type="continuationSeparator" w:id="0">
    <w:p w:rsidR="00D814D8" w:rsidRDefault="00D814D8" w:rsidP="00A24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4D8" w:rsidRDefault="00D814D8" w:rsidP="00A24D33">
      <w:r>
        <w:separator/>
      </w:r>
    </w:p>
  </w:footnote>
  <w:footnote w:type="continuationSeparator" w:id="0">
    <w:p w:rsidR="00D814D8" w:rsidRDefault="00D814D8" w:rsidP="00A24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6553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Symbol"/>
      </w:rPr>
    </w:lvl>
  </w:abstractNum>
  <w:abstractNum w:abstractNumId="4">
    <w:nsid w:val="00000005"/>
    <w:multiLevelType w:val="singleLevel"/>
    <w:tmpl w:val="00000005"/>
    <w:name w:val="WW8Num5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1C0228ED"/>
    <w:multiLevelType w:val="hybridMultilevel"/>
    <w:tmpl w:val="9EEA2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ED520F"/>
    <w:multiLevelType w:val="hybridMultilevel"/>
    <w:tmpl w:val="B3AC7332"/>
    <w:lvl w:ilvl="0" w:tplc="9F52955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523B6E3C"/>
    <w:multiLevelType w:val="hybridMultilevel"/>
    <w:tmpl w:val="81D07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884"/>
    <w:rsid w:val="0000525A"/>
    <w:rsid w:val="00013BBA"/>
    <w:rsid w:val="000175F2"/>
    <w:rsid w:val="000448B8"/>
    <w:rsid w:val="000654C2"/>
    <w:rsid w:val="000666F5"/>
    <w:rsid w:val="00073041"/>
    <w:rsid w:val="00074884"/>
    <w:rsid w:val="00074CCF"/>
    <w:rsid w:val="00085637"/>
    <w:rsid w:val="000B2B90"/>
    <w:rsid w:val="000D1760"/>
    <w:rsid w:val="00106034"/>
    <w:rsid w:val="00115B37"/>
    <w:rsid w:val="001224C1"/>
    <w:rsid w:val="00141771"/>
    <w:rsid w:val="00152140"/>
    <w:rsid w:val="001532B2"/>
    <w:rsid w:val="001649FA"/>
    <w:rsid w:val="001656C6"/>
    <w:rsid w:val="001672D0"/>
    <w:rsid w:val="00174EA5"/>
    <w:rsid w:val="00182F42"/>
    <w:rsid w:val="00184505"/>
    <w:rsid w:val="00186581"/>
    <w:rsid w:val="00186B6E"/>
    <w:rsid w:val="00191B94"/>
    <w:rsid w:val="00193213"/>
    <w:rsid w:val="00196819"/>
    <w:rsid w:val="001A26ED"/>
    <w:rsid w:val="001B05E1"/>
    <w:rsid w:val="001C4062"/>
    <w:rsid w:val="001E0CDA"/>
    <w:rsid w:val="001E10DC"/>
    <w:rsid w:val="001E1CE7"/>
    <w:rsid w:val="001E3FC6"/>
    <w:rsid w:val="001F042D"/>
    <w:rsid w:val="001F195E"/>
    <w:rsid w:val="0020430F"/>
    <w:rsid w:val="00207FD8"/>
    <w:rsid w:val="00211D87"/>
    <w:rsid w:val="0021376D"/>
    <w:rsid w:val="00214325"/>
    <w:rsid w:val="0022222A"/>
    <w:rsid w:val="00225B07"/>
    <w:rsid w:val="0024236C"/>
    <w:rsid w:val="00250197"/>
    <w:rsid w:val="00257E9C"/>
    <w:rsid w:val="00264ECE"/>
    <w:rsid w:val="002817E0"/>
    <w:rsid w:val="002868B6"/>
    <w:rsid w:val="00293C75"/>
    <w:rsid w:val="002B08FA"/>
    <w:rsid w:val="002B1DC3"/>
    <w:rsid w:val="002C3316"/>
    <w:rsid w:val="002C4B9C"/>
    <w:rsid w:val="002D4A53"/>
    <w:rsid w:val="002E62FA"/>
    <w:rsid w:val="003131C3"/>
    <w:rsid w:val="00314A59"/>
    <w:rsid w:val="00314F4F"/>
    <w:rsid w:val="003227DD"/>
    <w:rsid w:val="0033098B"/>
    <w:rsid w:val="0034124A"/>
    <w:rsid w:val="00346139"/>
    <w:rsid w:val="00352C63"/>
    <w:rsid w:val="003665BF"/>
    <w:rsid w:val="00377902"/>
    <w:rsid w:val="00381AA6"/>
    <w:rsid w:val="003A012F"/>
    <w:rsid w:val="003A241C"/>
    <w:rsid w:val="003A7FB2"/>
    <w:rsid w:val="003B53A2"/>
    <w:rsid w:val="003C0C0C"/>
    <w:rsid w:val="003D240A"/>
    <w:rsid w:val="003D7F37"/>
    <w:rsid w:val="00401EC4"/>
    <w:rsid w:val="00411867"/>
    <w:rsid w:val="004126B2"/>
    <w:rsid w:val="00421171"/>
    <w:rsid w:val="00434462"/>
    <w:rsid w:val="00450F76"/>
    <w:rsid w:val="0045391B"/>
    <w:rsid w:val="00470B61"/>
    <w:rsid w:val="004712B7"/>
    <w:rsid w:val="004832FD"/>
    <w:rsid w:val="00491276"/>
    <w:rsid w:val="0049781E"/>
    <w:rsid w:val="004A5FC4"/>
    <w:rsid w:val="004B2581"/>
    <w:rsid w:val="004C0C1E"/>
    <w:rsid w:val="004C0F60"/>
    <w:rsid w:val="004D04A4"/>
    <w:rsid w:val="004E6830"/>
    <w:rsid w:val="004F042F"/>
    <w:rsid w:val="004F513C"/>
    <w:rsid w:val="00501122"/>
    <w:rsid w:val="005109C9"/>
    <w:rsid w:val="00515A86"/>
    <w:rsid w:val="0052672A"/>
    <w:rsid w:val="0053104B"/>
    <w:rsid w:val="00533BDA"/>
    <w:rsid w:val="0055650F"/>
    <w:rsid w:val="005938D1"/>
    <w:rsid w:val="00595D80"/>
    <w:rsid w:val="005965F9"/>
    <w:rsid w:val="005A5AE1"/>
    <w:rsid w:val="005B6660"/>
    <w:rsid w:val="005B6A15"/>
    <w:rsid w:val="005C2AE0"/>
    <w:rsid w:val="005E1621"/>
    <w:rsid w:val="005F5CB9"/>
    <w:rsid w:val="00603770"/>
    <w:rsid w:val="00612E2E"/>
    <w:rsid w:val="006145C3"/>
    <w:rsid w:val="006216FA"/>
    <w:rsid w:val="006314A1"/>
    <w:rsid w:val="00631D67"/>
    <w:rsid w:val="006342D9"/>
    <w:rsid w:val="006350EA"/>
    <w:rsid w:val="006351EF"/>
    <w:rsid w:val="00637550"/>
    <w:rsid w:val="00642D8F"/>
    <w:rsid w:val="0064314D"/>
    <w:rsid w:val="00645AFF"/>
    <w:rsid w:val="00653576"/>
    <w:rsid w:val="00661BB4"/>
    <w:rsid w:val="00663D6D"/>
    <w:rsid w:val="006834B0"/>
    <w:rsid w:val="00690038"/>
    <w:rsid w:val="00693ED9"/>
    <w:rsid w:val="006B5731"/>
    <w:rsid w:val="006C2921"/>
    <w:rsid w:val="006F15D7"/>
    <w:rsid w:val="00711FD3"/>
    <w:rsid w:val="00725043"/>
    <w:rsid w:val="007268AE"/>
    <w:rsid w:val="007558A7"/>
    <w:rsid w:val="00771B5E"/>
    <w:rsid w:val="00772616"/>
    <w:rsid w:val="00772A6B"/>
    <w:rsid w:val="00775841"/>
    <w:rsid w:val="00777923"/>
    <w:rsid w:val="00780F48"/>
    <w:rsid w:val="00782AE9"/>
    <w:rsid w:val="00783023"/>
    <w:rsid w:val="00794CC9"/>
    <w:rsid w:val="00796B0E"/>
    <w:rsid w:val="007B2F7E"/>
    <w:rsid w:val="007B6804"/>
    <w:rsid w:val="007D7AE2"/>
    <w:rsid w:val="00802B35"/>
    <w:rsid w:val="00805408"/>
    <w:rsid w:val="00805B04"/>
    <w:rsid w:val="008136D6"/>
    <w:rsid w:val="00852E9D"/>
    <w:rsid w:val="00854538"/>
    <w:rsid w:val="0086607E"/>
    <w:rsid w:val="00871852"/>
    <w:rsid w:val="0087274D"/>
    <w:rsid w:val="008736FD"/>
    <w:rsid w:val="0088349A"/>
    <w:rsid w:val="00891D0B"/>
    <w:rsid w:val="008929F0"/>
    <w:rsid w:val="00894B43"/>
    <w:rsid w:val="008964C5"/>
    <w:rsid w:val="00896BAE"/>
    <w:rsid w:val="008A00CD"/>
    <w:rsid w:val="008B2DBF"/>
    <w:rsid w:val="008B6884"/>
    <w:rsid w:val="008C1846"/>
    <w:rsid w:val="008D313F"/>
    <w:rsid w:val="008E3BDA"/>
    <w:rsid w:val="008E5BC1"/>
    <w:rsid w:val="008E6D3D"/>
    <w:rsid w:val="008F66A2"/>
    <w:rsid w:val="00901722"/>
    <w:rsid w:val="00927F61"/>
    <w:rsid w:val="00934B8A"/>
    <w:rsid w:val="00936CC2"/>
    <w:rsid w:val="00942E70"/>
    <w:rsid w:val="00975FAF"/>
    <w:rsid w:val="00976366"/>
    <w:rsid w:val="00977EFD"/>
    <w:rsid w:val="009807C0"/>
    <w:rsid w:val="00980D05"/>
    <w:rsid w:val="00986807"/>
    <w:rsid w:val="009A2BB5"/>
    <w:rsid w:val="009B2B9B"/>
    <w:rsid w:val="009B4AF3"/>
    <w:rsid w:val="009B7C29"/>
    <w:rsid w:val="009D468B"/>
    <w:rsid w:val="009D4B45"/>
    <w:rsid w:val="009D76CC"/>
    <w:rsid w:val="009F00CE"/>
    <w:rsid w:val="009F7F97"/>
    <w:rsid w:val="00A05952"/>
    <w:rsid w:val="00A05CB1"/>
    <w:rsid w:val="00A12B6E"/>
    <w:rsid w:val="00A17177"/>
    <w:rsid w:val="00A20B81"/>
    <w:rsid w:val="00A24D33"/>
    <w:rsid w:val="00A3423E"/>
    <w:rsid w:val="00A44089"/>
    <w:rsid w:val="00A45FA9"/>
    <w:rsid w:val="00A5134D"/>
    <w:rsid w:val="00A62E07"/>
    <w:rsid w:val="00A63581"/>
    <w:rsid w:val="00A652E6"/>
    <w:rsid w:val="00A6772A"/>
    <w:rsid w:val="00A9020E"/>
    <w:rsid w:val="00AA1261"/>
    <w:rsid w:val="00AC0AF8"/>
    <w:rsid w:val="00AC52D6"/>
    <w:rsid w:val="00AD46C6"/>
    <w:rsid w:val="00AD6D0C"/>
    <w:rsid w:val="00AE334A"/>
    <w:rsid w:val="00AE5ABD"/>
    <w:rsid w:val="00AF12DB"/>
    <w:rsid w:val="00B01D60"/>
    <w:rsid w:val="00B0364D"/>
    <w:rsid w:val="00B12A46"/>
    <w:rsid w:val="00B27518"/>
    <w:rsid w:val="00B34D93"/>
    <w:rsid w:val="00B357B6"/>
    <w:rsid w:val="00B35CFB"/>
    <w:rsid w:val="00B41F03"/>
    <w:rsid w:val="00B47FCF"/>
    <w:rsid w:val="00B52D39"/>
    <w:rsid w:val="00B7410E"/>
    <w:rsid w:val="00B759A3"/>
    <w:rsid w:val="00B85F4A"/>
    <w:rsid w:val="00B92437"/>
    <w:rsid w:val="00B97528"/>
    <w:rsid w:val="00BA53BE"/>
    <w:rsid w:val="00BC26B2"/>
    <w:rsid w:val="00BC4CE6"/>
    <w:rsid w:val="00BD0FB1"/>
    <w:rsid w:val="00BD1190"/>
    <w:rsid w:val="00BD3217"/>
    <w:rsid w:val="00BD3FE4"/>
    <w:rsid w:val="00BF2CD4"/>
    <w:rsid w:val="00C161BE"/>
    <w:rsid w:val="00C252CA"/>
    <w:rsid w:val="00C328BF"/>
    <w:rsid w:val="00C355F7"/>
    <w:rsid w:val="00C44196"/>
    <w:rsid w:val="00C524A8"/>
    <w:rsid w:val="00C53221"/>
    <w:rsid w:val="00C54A32"/>
    <w:rsid w:val="00C6140B"/>
    <w:rsid w:val="00C63513"/>
    <w:rsid w:val="00C9087F"/>
    <w:rsid w:val="00C916CC"/>
    <w:rsid w:val="00CA096A"/>
    <w:rsid w:val="00CA3008"/>
    <w:rsid w:val="00CB2501"/>
    <w:rsid w:val="00CB2FA9"/>
    <w:rsid w:val="00CC22E1"/>
    <w:rsid w:val="00CD06BC"/>
    <w:rsid w:val="00D14EAD"/>
    <w:rsid w:val="00D169B0"/>
    <w:rsid w:val="00D22591"/>
    <w:rsid w:val="00D35E39"/>
    <w:rsid w:val="00D55E04"/>
    <w:rsid w:val="00D57F5F"/>
    <w:rsid w:val="00D62DB0"/>
    <w:rsid w:val="00D70F42"/>
    <w:rsid w:val="00D814D8"/>
    <w:rsid w:val="00D81826"/>
    <w:rsid w:val="00DA02C8"/>
    <w:rsid w:val="00DA7648"/>
    <w:rsid w:val="00DB29E0"/>
    <w:rsid w:val="00DD41E9"/>
    <w:rsid w:val="00DE0B60"/>
    <w:rsid w:val="00DE0F67"/>
    <w:rsid w:val="00DE3059"/>
    <w:rsid w:val="00DE3E87"/>
    <w:rsid w:val="00DE48FD"/>
    <w:rsid w:val="00E16A92"/>
    <w:rsid w:val="00E26BD7"/>
    <w:rsid w:val="00E33567"/>
    <w:rsid w:val="00E34891"/>
    <w:rsid w:val="00E41422"/>
    <w:rsid w:val="00E416AC"/>
    <w:rsid w:val="00E46AA4"/>
    <w:rsid w:val="00E65351"/>
    <w:rsid w:val="00E66768"/>
    <w:rsid w:val="00E673FB"/>
    <w:rsid w:val="00E91568"/>
    <w:rsid w:val="00EA194B"/>
    <w:rsid w:val="00EA2217"/>
    <w:rsid w:val="00EA2D80"/>
    <w:rsid w:val="00EA4C23"/>
    <w:rsid w:val="00EB1E59"/>
    <w:rsid w:val="00ED5AD8"/>
    <w:rsid w:val="00EE25C2"/>
    <w:rsid w:val="00EE751E"/>
    <w:rsid w:val="00F03109"/>
    <w:rsid w:val="00F23AAA"/>
    <w:rsid w:val="00F30884"/>
    <w:rsid w:val="00F42D31"/>
    <w:rsid w:val="00F66470"/>
    <w:rsid w:val="00F66970"/>
    <w:rsid w:val="00F75651"/>
    <w:rsid w:val="00F849F8"/>
    <w:rsid w:val="00F851A0"/>
    <w:rsid w:val="00F87F25"/>
    <w:rsid w:val="00F919A5"/>
    <w:rsid w:val="00F92719"/>
    <w:rsid w:val="00FA09E0"/>
    <w:rsid w:val="00FA1864"/>
    <w:rsid w:val="00FA23B3"/>
    <w:rsid w:val="00FB125C"/>
    <w:rsid w:val="00FB74A8"/>
    <w:rsid w:val="00FC6C00"/>
    <w:rsid w:val="00FC7493"/>
    <w:rsid w:val="00FC7BF5"/>
    <w:rsid w:val="00FF060C"/>
    <w:rsid w:val="00FF407C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30884"/>
    <w:pPr>
      <w:keepNext/>
      <w:tabs>
        <w:tab w:val="num" w:pos="0"/>
      </w:tabs>
      <w:ind w:left="576" w:hanging="576"/>
      <w:outlineLvl w:val="1"/>
    </w:pPr>
    <w:rPr>
      <w:rFonts w:eastAsia="Arial Unicode MS"/>
      <w:szCs w:val="20"/>
    </w:rPr>
  </w:style>
  <w:style w:type="paragraph" w:styleId="6">
    <w:name w:val="heading 6"/>
    <w:basedOn w:val="a"/>
    <w:next w:val="a"/>
    <w:link w:val="60"/>
    <w:qFormat/>
    <w:rsid w:val="00F30884"/>
    <w:pPr>
      <w:keepNext/>
      <w:tabs>
        <w:tab w:val="num" w:pos="0"/>
      </w:tabs>
      <w:ind w:left="1152" w:hanging="1152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F30884"/>
    <w:pPr>
      <w:keepNext/>
      <w:tabs>
        <w:tab w:val="num" w:pos="0"/>
      </w:tabs>
      <w:ind w:left="1296" w:hanging="1296"/>
      <w:jc w:val="center"/>
      <w:outlineLvl w:val="6"/>
    </w:pPr>
    <w:rPr>
      <w:b/>
      <w:spacing w:val="40"/>
      <w:sz w:val="36"/>
    </w:rPr>
  </w:style>
  <w:style w:type="paragraph" w:styleId="9">
    <w:name w:val="heading 9"/>
    <w:basedOn w:val="a"/>
    <w:next w:val="a"/>
    <w:link w:val="90"/>
    <w:qFormat/>
    <w:rsid w:val="00CD06BC"/>
    <w:pPr>
      <w:keepNext/>
      <w:tabs>
        <w:tab w:val="num" w:pos="0"/>
      </w:tabs>
      <w:ind w:left="1584" w:hanging="1584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308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F30884"/>
    <w:rPr>
      <w:rFonts w:ascii="Times New Roman" w:eastAsia="Arial Unicode MS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F30884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F30884"/>
    <w:rPr>
      <w:rFonts w:ascii="Times New Roman" w:eastAsia="Times New Roman" w:hAnsi="Times New Roman" w:cs="Times New Roman"/>
      <w:b/>
      <w:spacing w:val="40"/>
      <w:sz w:val="36"/>
      <w:szCs w:val="24"/>
      <w:lang w:eastAsia="ar-SA"/>
    </w:rPr>
  </w:style>
  <w:style w:type="paragraph" w:styleId="a4">
    <w:name w:val="List Paragraph"/>
    <w:basedOn w:val="a"/>
    <w:uiPriority w:val="34"/>
    <w:qFormat/>
    <w:rsid w:val="00F30884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2z0">
    <w:name w:val="WW8Num2z0"/>
    <w:rsid w:val="00CD06BC"/>
    <w:rPr>
      <w:rFonts w:ascii="Times New Roman" w:hAnsi="Times New Roman" w:cs="Times New Roman"/>
    </w:rPr>
  </w:style>
  <w:style w:type="character" w:customStyle="1" w:styleId="WW8Num3z0">
    <w:name w:val="WW8Num3z0"/>
    <w:rsid w:val="00CD06BC"/>
    <w:rPr>
      <w:rFonts w:ascii="Arial" w:hAnsi="Arial" w:cs="Arial"/>
    </w:rPr>
  </w:style>
  <w:style w:type="character" w:customStyle="1" w:styleId="WW8Num3z1">
    <w:name w:val="WW8Num3z1"/>
    <w:rsid w:val="00CD06BC"/>
    <w:rPr>
      <w:rFonts w:ascii="Courier New" w:hAnsi="Courier New" w:cs="Courier New"/>
    </w:rPr>
  </w:style>
  <w:style w:type="character" w:customStyle="1" w:styleId="WW8Num3z2">
    <w:name w:val="WW8Num3z2"/>
    <w:rsid w:val="00CD06BC"/>
    <w:rPr>
      <w:rFonts w:ascii="Wingdings" w:hAnsi="Wingdings" w:cs="Wingdings"/>
    </w:rPr>
  </w:style>
  <w:style w:type="character" w:customStyle="1" w:styleId="WW8Num3z3">
    <w:name w:val="WW8Num3z3"/>
    <w:rsid w:val="00CD06BC"/>
    <w:rPr>
      <w:rFonts w:ascii="Symbol" w:hAnsi="Symbol" w:cs="Symbol"/>
    </w:rPr>
  </w:style>
  <w:style w:type="character" w:customStyle="1" w:styleId="WW8Num4z0">
    <w:name w:val="WW8Num4z0"/>
    <w:rsid w:val="00CD06BC"/>
    <w:rPr>
      <w:rFonts w:ascii="Symbol" w:hAnsi="Symbol" w:cs="Symbol"/>
    </w:rPr>
  </w:style>
  <w:style w:type="character" w:customStyle="1" w:styleId="WW8Num5z0">
    <w:name w:val="WW8Num5z0"/>
    <w:rsid w:val="00CD06BC"/>
    <w:rPr>
      <w:rFonts w:ascii="Arial" w:hAnsi="Arial" w:cs="Arial"/>
    </w:rPr>
  </w:style>
  <w:style w:type="character" w:customStyle="1" w:styleId="WW8Num6z0">
    <w:name w:val="WW8Num6z0"/>
    <w:rsid w:val="00CD06BC"/>
    <w:rPr>
      <w:rFonts w:ascii="Symbol" w:hAnsi="Symbol" w:cs="Symbol"/>
    </w:rPr>
  </w:style>
  <w:style w:type="character" w:customStyle="1" w:styleId="WW8Num7z0">
    <w:name w:val="WW8Num7z0"/>
    <w:rsid w:val="00CD06BC"/>
    <w:rPr>
      <w:rFonts w:ascii="Arial" w:eastAsia="Lucida Sans Unicode" w:hAnsi="Arial" w:cs="Arial"/>
    </w:rPr>
  </w:style>
  <w:style w:type="character" w:customStyle="1" w:styleId="WW8Num8z0">
    <w:name w:val="WW8Num8z0"/>
    <w:rsid w:val="00CD06BC"/>
    <w:rPr>
      <w:rFonts w:ascii="Arial" w:eastAsia="Lucida Sans Unicode" w:hAnsi="Arial" w:cs="Arial"/>
    </w:rPr>
  </w:style>
  <w:style w:type="character" w:customStyle="1" w:styleId="WW8Num9z0">
    <w:name w:val="WW8Num9z0"/>
    <w:rsid w:val="00CD06BC"/>
    <w:rPr>
      <w:rFonts w:ascii="Arial" w:hAnsi="Arial" w:cs="Arial"/>
    </w:rPr>
  </w:style>
  <w:style w:type="character" w:customStyle="1" w:styleId="Absatz-Standardschriftart">
    <w:name w:val="Absatz-Standardschriftart"/>
    <w:rsid w:val="00CD06BC"/>
  </w:style>
  <w:style w:type="character" w:customStyle="1" w:styleId="WW-Absatz-Standardschriftart">
    <w:name w:val="WW-Absatz-Standardschriftart"/>
    <w:rsid w:val="00CD06BC"/>
  </w:style>
  <w:style w:type="character" w:customStyle="1" w:styleId="WW-Absatz-Standardschriftart1">
    <w:name w:val="WW-Absatz-Standardschriftart1"/>
    <w:rsid w:val="00CD06BC"/>
  </w:style>
  <w:style w:type="character" w:customStyle="1" w:styleId="WW-Absatz-Standardschriftart11">
    <w:name w:val="WW-Absatz-Standardschriftart11"/>
    <w:rsid w:val="00CD06BC"/>
  </w:style>
  <w:style w:type="character" w:customStyle="1" w:styleId="WW-Absatz-Standardschriftart111">
    <w:name w:val="WW-Absatz-Standardschriftart111"/>
    <w:rsid w:val="00CD06BC"/>
  </w:style>
  <w:style w:type="character" w:customStyle="1" w:styleId="WW-Absatz-Standardschriftart1111">
    <w:name w:val="WW-Absatz-Standardschriftart1111"/>
    <w:rsid w:val="00CD06BC"/>
  </w:style>
  <w:style w:type="character" w:customStyle="1" w:styleId="WW-Absatz-Standardschriftart11111">
    <w:name w:val="WW-Absatz-Standardschriftart11111"/>
    <w:rsid w:val="00CD06BC"/>
  </w:style>
  <w:style w:type="character" w:customStyle="1" w:styleId="WW-Absatz-Standardschriftart111111">
    <w:name w:val="WW-Absatz-Standardschriftart111111"/>
    <w:rsid w:val="00CD06BC"/>
  </w:style>
  <w:style w:type="character" w:customStyle="1" w:styleId="WW-Absatz-Standardschriftart1111111">
    <w:name w:val="WW-Absatz-Standardschriftart1111111"/>
    <w:rsid w:val="00CD06BC"/>
  </w:style>
  <w:style w:type="character" w:customStyle="1" w:styleId="WW-Absatz-Standardschriftart11111111">
    <w:name w:val="WW-Absatz-Standardschriftart11111111"/>
    <w:rsid w:val="00CD06BC"/>
  </w:style>
  <w:style w:type="character" w:customStyle="1" w:styleId="WW-Absatz-Standardschriftart111111111">
    <w:name w:val="WW-Absatz-Standardschriftart111111111"/>
    <w:rsid w:val="00CD06BC"/>
  </w:style>
  <w:style w:type="character" w:customStyle="1" w:styleId="WW-Absatz-Standardschriftart1111111111">
    <w:name w:val="WW-Absatz-Standardschriftart1111111111"/>
    <w:rsid w:val="00CD06BC"/>
  </w:style>
  <w:style w:type="character" w:customStyle="1" w:styleId="WW-Absatz-Standardschriftart11111111111">
    <w:name w:val="WW-Absatz-Standardschriftart11111111111"/>
    <w:rsid w:val="00CD06BC"/>
  </w:style>
  <w:style w:type="character" w:customStyle="1" w:styleId="WW-Absatz-Standardschriftart111111111111">
    <w:name w:val="WW-Absatz-Standardschriftart111111111111"/>
    <w:rsid w:val="00CD06BC"/>
  </w:style>
  <w:style w:type="character" w:customStyle="1" w:styleId="WW-Absatz-Standardschriftart1111111111111">
    <w:name w:val="WW-Absatz-Standardschriftart1111111111111"/>
    <w:rsid w:val="00CD06BC"/>
  </w:style>
  <w:style w:type="character" w:customStyle="1" w:styleId="WW-Absatz-Standardschriftart11111111111111">
    <w:name w:val="WW-Absatz-Standardschriftart11111111111111"/>
    <w:rsid w:val="00CD06BC"/>
  </w:style>
  <w:style w:type="character" w:customStyle="1" w:styleId="WW-Absatz-Standardschriftart111111111111111">
    <w:name w:val="WW-Absatz-Standardschriftart111111111111111"/>
    <w:rsid w:val="00CD06BC"/>
  </w:style>
  <w:style w:type="character" w:customStyle="1" w:styleId="WW-Absatz-Standardschriftart1111111111111111">
    <w:name w:val="WW-Absatz-Standardschriftart1111111111111111"/>
    <w:rsid w:val="00CD06BC"/>
  </w:style>
  <w:style w:type="character" w:customStyle="1" w:styleId="WW-Absatz-Standardschriftart11111111111111111">
    <w:name w:val="WW-Absatz-Standardschriftart11111111111111111"/>
    <w:rsid w:val="00CD06BC"/>
  </w:style>
  <w:style w:type="character" w:customStyle="1" w:styleId="WW-Absatz-Standardschriftart111111111111111111">
    <w:name w:val="WW-Absatz-Standardschriftart111111111111111111"/>
    <w:rsid w:val="00CD06BC"/>
  </w:style>
  <w:style w:type="character" w:customStyle="1" w:styleId="WW-Absatz-Standardschriftart1111111111111111111">
    <w:name w:val="WW-Absatz-Standardschriftart1111111111111111111"/>
    <w:rsid w:val="00CD06BC"/>
  </w:style>
  <w:style w:type="character" w:customStyle="1" w:styleId="WW-Absatz-Standardschriftart11111111111111111111">
    <w:name w:val="WW-Absatz-Standardschriftart11111111111111111111"/>
    <w:rsid w:val="00CD06BC"/>
  </w:style>
  <w:style w:type="character" w:customStyle="1" w:styleId="WW-Absatz-Standardschriftart111111111111111111111">
    <w:name w:val="WW-Absatz-Standardschriftart111111111111111111111"/>
    <w:rsid w:val="00CD06BC"/>
  </w:style>
  <w:style w:type="character" w:customStyle="1" w:styleId="WW-Absatz-Standardschriftart1111111111111111111111">
    <w:name w:val="WW-Absatz-Standardschriftart1111111111111111111111"/>
    <w:rsid w:val="00CD06BC"/>
  </w:style>
  <w:style w:type="character" w:customStyle="1" w:styleId="WW-Absatz-Standardschriftart11111111111111111111111">
    <w:name w:val="WW-Absatz-Standardschriftart11111111111111111111111"/>
    <w:rsid w:val="00CD06BC"/>
  </w:style>
  <w:style w:type="character" w:customStyle="1" w:styleId="WW-Absatz-Standardschriftart111111111111111111111111">
    <w:name w:val="WW-Absatz-Standardschriftart111111111111111111111111"/>
    <w:rsid w:val="00CD06BC"/>
  </w:style>
  <w:style w:type="character" w:customStyle="1" w:styleId="5">
    <w:name w:val="Основной шрифт абзаца5"/>
    <w:rsid w:val="00CD06BC"/>
  </w:style>
  <w:style w:type="character" w:customStyle="1" w:styleId="WW8Num1zfalse">
    <w:name w:val="WW8Num1zfalse"/>
    <w:rsid w:val="00CD06BC"/>
  </w:style>
  <w:style w:type="character" w:customStyle="1" w:styleId="WW8Num1ztrue">
    <w:name w:val="WW8Num1ztrue"/>
    <w:rsid w:val="00CD06BC"/>
  </w:style>
  <w:style w:type="character" w:customStyle="1" w:styleId="WW-WW8Num1ztrue">
    <w:name w:val="WW-WW8Num1ztrue"/>
    <w:rsid w:val="00CD06BC"/>
  </w:style>
  <w:style w:type="character" w:customStyle="1" w:styleId="WW-WW8Num1ztrue1">
    <w:name w:val="WW-WW8Num1ztrue1"/>
    <w:rsid w:val="00CD06BC"/>
  </w:style>
  <w:style w:type="character" w:customStyle="1" w:styleId="WW-WW8Num1ztrue12">
    <w:name w:val="WW-WW8Num1ztrue12"/>
    <w:rsid w:val="00CD06BC"/>
  </w:style>
  <w:style w:type="character" w:customStyle="1" w:styleId="WW-WW8Num1ztrue123">
    <w:name w:val="WW-WW8Num1ztrue123"/>
    <w:rsid w:val="00CD06BC"/>
  </w:style>
  <w:style w:type="character" w:customStyle="1" w:styleId="WW-WW8Num1ztrue1234">
    <w:name w:val="WW-WW8Num1ztrue1234"/>
    <w:rsid w:val="00CD06BC"/>
  </w:style>
  <w:style w:type="character" w:customStyle="1" w:styleId="WW-WW8Num1ztrue12345">
    <w:name w:val="WW-WW8Num1ztrue12345"/>
    <w:rsid w:val="00CD06BC"/>
  </w:style>
  <w:style w:type="character" w:customStyle="1" w:styleId="WW-WW8Num1ztrue123456">
    <w:name w:val="WW-WW8Num1ztrue123456"/>
    <w:rsid w:val="00CD06BC"/>
  </w:style>
  <w:style w:type="character" w:customStyle="1" w:styleId="WW8Num7ztrue">
    <w:name w:val="WW8Num7ztrue"/>
    <w:rsid w:val="00CD06BC"/>
  </w:style>
  <w:style w:type="character" w:customStyle="1" w:styleId="WW-WW8Num7ztrue">
    <w:name w:val="WW-WW8Num7ztrue"/>
    <w:rsid w:val="00CD06BC"/>
  </w:style>
  <w:style w:type="character" w:customStyle="1" w:styleId="WW-WW8Num7ztrue1">
    <w:name w:val="WW-WW8Num7ztrue1"/>
    <w:rsid w:val="00CD06BC"/>
  </w:style>
  <w:style w:type="character" w:customStyle="1" w:styleId="WW-WW8Num7ztrue12">
    <w:name w:val="WW-WW8Num7ztrue12"/>
    <w:rsid w:val="00CD06BC"/>
  </w:style>
  <w:style w:type="character" w:customStyle="1" w:styleId="WW-WW8Num7ztrue123">
    <w:name w:val="WW-WW8Num7ztrue123"/>
    <w:rsid w:val="00CD06BC"/>
  </w:style>
  <w:style w:type="character" w:customStyle="1" w:styleId="WW-WW8Num7ztrue1234">
    <w:name w:val="WW-WW8Num7ztrue1234"/>
    <w:rsid w:val="00CD06BC"/>
  </w:style>
  <w:style w:type="character" w:customStyle="1" w:styleId="WW-WW8Num7ztrue12345">
    <w:name w:val="WW-WW8Num7ztrue12345"/>
    <w:rsid w:val="00CD06BC"/>
  </w:style>
  <w:style w:type="character" w:customStyle="1" w:styleId="WW-WW8Num7ztrue123456">
    <w:name w:val="WW-WW8Num7ztrue123456"/>
    <w:rsid w:val="00CD06BC"/>
  </w:style>
  <w:style w:type="character" w:customStyle="1" w:styleId="WW8Num8ztrue">
    <w:name w:val="WW8Num8ztrue"/>
    <w:rsid w:val="00CD06BC"/>
  </w:style>
  <w:style w:type="character" w:customStyle="1" w:styleId="WW-WW8Num8ztrue">
    <w:name w:val="WW-WW8Num8ztrue"/>
    <w:rsid w:val="00CD06BC"/>
  </w:style>
  <w:style w:type="character" w:customStyle="1" w:styleId="WW-WW8Num8ztrue1">
    <w:name w:val="WW-WW8Num8ztrue1"/>
    <w:rsid w:val="00CD06BC"/>
  </w:style>
  <w:style w:type="character" w:customStyle="1" w:styleId="WW-WW8Num8ztrue12">
    <w:name w:val="WW-WW8Num8ztrue12"/>
    <w:rsid w:val="00CD06BC"/>
  </w:style>
  <w:style w:type="character" w:customStyle="1" w:styleId="WW-WW8Num8ztrue123">
    <w:name w:val="WW-WW8Num8ztrue123"/>
    <w:rsid w:val="00CD06BC"/>
  </w:style>
  <w:style w:type="character" w:customStyle="1" w:styleId="WW-WW8Num8ztrue1234">
    <w:name w:val="WW-WW8Num8ztrue1234"/>
    <w:rsid w:val="00CD06BC"/>
  </w:style>
  <w:style w:type="character" w:customStyle="1" w:styleId="WW-WW8Num8ztrue12345">
    <w:name w:val="WW-WW8Num8ztrue12345"/>
    <w:rsid w:val="00CD06BC"/>
  </w:style>
  <w:style w:type="character" w:customStyle="1" w:styleId="WW-WW8Num8ztrue123456">
    <w:name w:val="WW-WW8Num8ztrue123456"/>
    <w:rsid w:val="00CD06BC"/>
  </w:style>
  <w:style w:type="character" w:customStyle="1" w:styleId="WW8Num9ztrue">
    <w:name w:val="WW8Num9ztrue"/>
    <w:rsid w:val="00CD06BC"/>
  </w:style>
  <w:style w:type="character" w:customStyle="1" w:styleId="WW-WW8Num9ztrue">
    <w:name w:val="WW-WW8Num9ztrue"/>
    <w:rsid w:val="00CD06BC"/>
  </w:style>
  <w:style w:type="character" w:customStyle="1" w:styleId="WW-WW8Num9ztrue1">
    <w:name w:val="WW-WW8Num9ztrue1"/>
    <w:rsid w:val="00CD06BC"/>
  </w:style>
  <w:style w:type="character" w:customStyle="1" w:styleId="WW-WW8Num9ztrue12">
    <w:name w:val="WW-WW8Num9ztrue12"/>
    <w:rsid w:val="00CD06BC"/>
  </w:style>
  <w:style w:type="character" w:customStyle="1" w:styleId="WW-WW8Num9ztrue123">
    <w:name w:val="WW-WW8Num9ztrue123"/>
    <w:rsid w:val="00CD06BC"/>
  </w:style>
  <w:style w:type="character" w:customStyle="1" w:styleId="WW-WW8Num9ztrue1234">
    <w:name w:val="WW-WW8Num9ztrue1234"/>
    <w:rsid w:val="00CD06BC"/>
  </w:style>
  <w:style w:type="character" w:customStyle="1" w:styleId="WW-WW8Num9ztrue12345">
    <w:name w:val="WW-WW8Num9ztrue12345"/>
    <w:rsid w:val="00CD06BC"/>
  </w:style>
  <w:style w:type="character" w:customStyle="1" w:styleId="WW-WW8Num9ztrue123456">
    <w:name w:val="WW-WW8Num9ztrue123456"/>
    <w:rsid w:val="00CD06BC"/>
  </w:style>
  <w:style w:type="character" w:customStyle="1" w:styleId="4">
    <w:name w:val="Основной шрифт абзаца4"/>
    <w:rsid w:val="00CD06BC"/>
  </w:style>
  <w:style w:type="character" w:customStyle="1" w:styleId="WW-Absatz-Standardschriftart1111111111111111111111111">
    <w:name w:val="WW-Absatz-Standardschriftart1111111111111111111111111"/>
    <w:rsid w:val="00CD06BC"/>
  </w:style>
  <w:style w:type="character" w:customStyle="1" w:styleId="WW-Absatz-Standardschriftart11111111111111111111111111">
    <w:name w:val="WW-Absatz-Standardschriftart11111111111111111111111111"/>
    <w:rsid w:val="00CD06BC"/>
  </w:style>
  <w:style w:type="character" w:customStyle="1" w:styleId="WW-Absatz-Standardschriftart111111111111111111111111111">
    <w:name w:val="WW-Absatz-Standardschriftart111111111111111111111111111"/>
    <w:rsid w:val="00CD06BC"/>
  </w:style>
  <w:style w:type="character" w:customStyle="1" w:styleId="WW-Absatz-Standardschriftart1111111111111111111111111111">
    <w:name w:val="WW-Absatz-Standardschriftart1111111111111111111111111111"/>
    <w:rsid w:val="00CD06BC"/>
  </w:style>
  <w:style w:type="character" w:customStyle="1" w:styleId="WW-Absatz-Standardschriftart11111111111111111111111111111">
    <w:name w:val="WW-Absatz-Standardschriftart11111111111111111111111111111"/>
    <w:rsid w:val="00CD06BC"/>
  </w:style>
  <w:style w:type="character" w:customStyle="1" w:styleId="WW-Absatz-Standardschriftart111111111111111111111111111111">
    <w:name w:val="WW-Absatz-Standardschriftart111111111111111111111111111111"/>
    <w:rsid w:val="00CD06BC"/>
  </w:style>
  <w:style w:type="character" w:customStyle="1" w:styleId="WW-Absatz-Standardschriftart1111111111111111111111111111111">
    <w:name w:val="WW-Absatz-Standardschriftart1111111111111111111111111111111"/>
    <w:rsid w:val="00CD06BC"/>
  </w:style>
  <w:style w:type="character" w:customStyle="1" w:styleId="WW8Num10z0">
    <w:name w:val="WW8Num10z0"/>
    <w:rsid w:val="00CD06BC"/>
    <w:rPr>
      <w:rFonts w:ascii="Symbol" w:hAnsi="Symbol" w:cs="Symbol"/>
    </w:rPr>
  </w:style>
  <w:style w:type="character" w:customStyle="1" w:styleId="WW8Num11z0">
    <w:name w:val="WW8Num11z0"/>
    <w:rsid w:val="00CD06BC"/>
    <w:rPr>
      <w:rFonts w:ascii="Symbol" w:hAnsi="Symbol" w:cs="Symbol"/>
    </w:rPr>
  </w:style>
  <w:style w:type="character" w:customStyle="1" w:styleId="WW-Absatz-Standardschriftart11111111111111111111111111111111">
    <w:name w:val="WW-Absatz-Standardschriftart11111111111111111111111111111111"/>
    <w:rsid w:val="00CD06BC"/>
  </w:style>
  <w:style w:type="character" w:customStyle="1" w:styleId="WW-Absatz-Standardschriftart111111111111111111111111111111111">
    <w:name w:val="WW-Absatz-Standardschriftart111111111111111111111111111111111"/>
    <w:rsid w:val="00CD06BC"/>
  </w:style>
  <w:style w:type="character" w:customStyle="1" w:styleId="WW-Absatz-Standardschriftart1111111111111111111111111111111111">
    <w:name w:val="WW-Absatz-Standardschriftart1111111111111111111111111111111111"/>
    <w:rsid w:val="00CD06BC"/>
  </w:style>
  <w:style w:type="character" w:customStyle="1" w:styleId="WW-Absatz-Standardschriftart11111111111111111111111111111111111">
    <w:name w:val="WW-Absatz-Standardschriftart11111111111111111111111111111111111"/>
    <w:rsid w:val="00CD06BC"/>
  </w:style>
  <w:style w:type="character" w:customStyle="1" w:styleId="WW-Absatz-Standardschriftart111111111111111111111111111111111111">
    <w:name w:val="WW-Absatz-Standardschriftart111111111111111111111111111111111111"/>
    <w:rsid w:val="00CD06BC"/>
  </w:style>
  <w:style w:type="character" w:customStyle="1" w:styleId="WW-Absatz-Standardschriftart1111111111111111111111111111111111111">
    <w:name w:val="WW-Absatz-Standardschriftart1111111111111111111111111111111111111"/>
    <w:rsid w:val="00CD06BC"/>
  </w:style>
  <w:style w:type="character" w:customStyle="1" w:styleId="WW8Num4z1">
    <w:name w:val="WW8Num4z1"/>
    <w:rsid w:val="00CD06BC"/>
    <w:rPr>
      <w:rFonts w:ascii="Courier New" w:hAnsi="Courier New" w:cs="Courier New"/>
    </w:rPr>
  </w:style>
  <w:style w:type="character" w:customStyle="1" w:styleId="WW8Num4z2">
    <w:name w:val="WW8Num4z2"/>
    <w:rsid w:val="00CD06BC"/>
    <w:rPr>
      <w:rFonts w:ascii="Wingdings" w:hAnsi="Wingdings" w:cs="Wingdings"/>
    </w:rPr>
  </w:style>
  <w:style w:type="character" w:customStyle="1" w:styleId="WW8Num4z3">
    <w:name w:val="WW8Num4z3"/>
    <w:rsid w:val="00CD06BC"/>
    <w:rPr>
      <w:rFonts w:ascii="Symbol" w:hAnsi="Symbol" w:cs="Symbol"/>
    </w:rPr>
  </w:style>
  <w:style w:type="character" w:customStyle="1" w:styleId="WW-Absatz-Standardschriftart11111111111111111111111111111111111111">
    <w:name w:val="WW-Absatz-Standardschriftart11111111111111111111111111111111111111"/>
    <w:rsid w:val="00CD06BC"/>
  </w:style>
  <w:style w:type="character" w:customStyle="1" w:styleId="WW-Absatz-Standardschriftart111111111111111111111111111111111111111">
    <w:name w:val="WW-Absatz-Standardschriftart111111111111111111111111111111111111111"/>
    <w:rsid w:val="00CD06BC"/>
  </w:style>
  <w:style w:type="character" w:customStyle="1" w:styleId="WW-Absatz-Standardschriftart1111111111111111111111111111111111111111">
    <w:name w:val="WW-Absatz-Standardschriftart1111111111111111111111111111111111111111"/>
    <w:rsid w:val="00CD06BC"/>
  </w:style>
  <w:style w:type="character" w:customStyle="1" w:styleId="WW-Absatz-Standardschriftart11111111111111111111111111111111111111111">
    <w:name w:val="WW-Absatz-Standardschriftart11111111111111111111111111111111111111111"/>
    <w:rsid w:val="00CD06BC"/>
  </w:style>
  <w:style w:type="character" w:customStyle="1" w:styleId="WW-Absatz-Standardschriftart111111111111111111111111111111111111111111">
    <w:name w:val="WW-Absatz-Standardschriftart111111111111111111111111111111111111111111"/>
    <w:rsid w:val="00CD06BC"/>
  </w:style>
  <w:style w:type="character" w:customStyle="1" w:styleId="3">
    <w:name w:val="Основной шрифт абзаца3"/>
    <w:rsid w:val="00CD06BC"/>
  </w:style>
  <w:style w:type="character" w:customStyle="1" w:styleId="WW-Absatz-Standardschriftart1111111111111111111111111111111111111111111">
    <w:name w:val="WW-Absatz-Standardschriftart1111111111111111111111111111111111111111111"/>
    <w:rsid w:val="00CD06BC"/>
  </w:style>
  <w:style w:type="character" w:customStyle="1" w:styleId="WW-Absatz-Standardschriftart11111111111111111111111111111111111111111111">
    <w:name w:val="WW-Absatz-Standardschriftart11111111111111111111111111111111111111111111"/>
    <w:rsid w:val="00CD06BC"/>
  </w:style>
  <w:style w:type="character" w:customStyle="1" w:styleId="WW-Absatz-Standardschriftart111111111111111111111111111111111111111111111">
    <w:name w:val="WW-Absatz-Standardschriftart111111111111111111111111111111111111111111111"/>
    <w:rsid w:val="00CD06BC"/>
  </w:style>
  <w:style w:type="character" w:customStyle="1" w:styleId="WW-Absatz-Standardschriftart1111111111111111111111111111111111111111111111">
    <w:name w:val="WW-Absatz-Standardschriftart1111111111111111111111111111111111111111111111"/>
    <w:rsid w:val="00CD06BC"/>
  </w:style>
  <w:style w:type="character" w:customStyle="1" w:styleId="WW-Absatz-Standardschriftart11111111111111111111111111111111111111111111111">
    <w:name w:val="WW-Absatz-Standardschriftart11111111111111111111111111111111111111111111111"/>
    <w:rsid w:val="00CD06BC"/>
  </w:style>
  <w:style w:type="character" w:customStyle="1" w:styleId="21">
    <w:name w:val="Основной шрифт абзаца2"/>
    <w:rsid w:val="00CD06BC"/>
  </w:style>
  <w:style w:type="character" w:customStyle="1" w:styleId="WW-Absatz-Standardschriftart111111111111111111111111111111111111111111111111">
    <w:name w:val="WW-Absatz-Standardschriftart111111111111111111111111111111111111111111111111"/>
    <w:rsid w:val="00CD06BC"/>
  </w:style>
  <w:style w:type="character" w:customStyle="1" w:styleId="WW-Absatz-Standardschriftart1111111111111111111111111111111111111111111111111">
    <w:name w:val="WW-Absatz-Standardschriftart1111111111111111111111111111111111111111111111111"/>
    <w:rsid w:val="00CD06BC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D06BC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D06BC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D06BC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D06BC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D06BC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D06BC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D06B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D06B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D06BC"/>
  </w:style>
  <w:style w:type="character" w:customStyle="1" w:styleId="WW8Num5z1">
    <w:name w:val="WW8Num5z1"/>
    <w:rsid w:val="00CD06BC"/>
    <w:rPr>
      <w:rFonts w:ascii="Courier New" w:hAnsi="Courier New" w:cs="Courier New"/>
    </w:rPr>
  </w:style>
  <w:style w:type="character" w:customStyle="1" w:styleId="WW8Num5z2">
    <w:name w:val="WW8Num5z2"/>
    <w:rsid w:val="00CD06BC"/>
    <w:rPr>
      <w:rFonts w:ascii="Wingdings" w:hAnsi="Wingdings" w:cs="Wingdings"/>
    </w:rPr>
  </w:style>
  <w:style w:type="character" w:customStyle="1" w:styleId="WW8Num5z3">
    <w:name w:val="WW8Num5z3"/>
    <w:rsid w:val="00CD06BC"/>
    <w:rPr>
      <w:rFonts w:ascii="Symbol" w:hAnsi="Symbol" w:cs="Symbol"/>
    </w:rPr>
  </w:style>
  <w:style w:type="character" w:customStyle="1" w:styleId="WW8Num6z1">
    <w:name w:val="WW8Num6z1"/>
    <w:rsid w:val="00CD06BC"/>
    <w:rPr>
      <w:rFonts w:ascii="Courier New" w:hAnsi="Courier New" w:cs="Courier New"/>
    </w:rPr>
  </w:style>
  <w:style w:type="character" w:customStyle="1" w:styleId="WW8Num6z2">
    <w:name w:val="WW8Num6z2"/>
    <w:rsid w:val="00CD06BC"/>
    <w:rPr>
      <w:rFonts w:ascii="Wingdings" w:hAnsi="Wingdings" w:cs="Wingdings"/>
    </w:rPr>
  </w:style>
  <w:style w:type="character" w:customStyle="1" w:styleId="WW8Num8z1">
    <w:name w:val="WW8Num8z1"/>
    <w:rsid w:val="00CD06BC"/>
    <w:rPr>
      <w:rFonts w:ascii="Courier New" w:hAnsi="Courier New" w:cs="Courier New"/>
    </w:rPr>
  </w:style>
  <w:style w:type="character" w:customStyle="1" w:styleId="WW8Num8z2">
    <w:name w:val="WW8Num8z2"/>
    <w:rsid w:val="00CD06BC"/>
    <w:rPr>
      <w:rFonts w:ascii="Wingdings" w:hAnsi="Wingdings" w:cs="Wingdings"/>
    </w:rPr>
  </w:style>
  <w:style w:type="character" w:customStyle="1" w:styleId="WW8Num8z3">
    <w:name w:val="WW8Num8z3"/>
    <w:rsid w:val="00CD06BC"/>
    <w:rPr>
      <w:rFonts w:ascii="Symbol" w:hAnsi="Symbol" w:cs="Symbol"/>
    </w:rPr>
  </w:style>
  <w:style w:type="character" w:customStyle="1" w:styleId="WW8Num9z1">
    <w:name w:val="WW8Num9z1"/>
    <w:rsid w:val="00CD06BC"/>
    <w:rPr>
      <w:rFonts w:ascii="Courier New" w:hAnsi="Courier New" w:cs="Courier New"/>
    </w:rPr>
  </w:style>
  <w:style w:type="character" w:customStyle="1" w:styleId="WW8Num9z2">
    <w:name w:val="WW8Num9z2"/>
    <w:rsid w:val="00CD06BC"/>
    <w:rPr>
      <w:rFonts w:ascii="Wingdings" w:hAnsi="Wingdings" w:cs="Wingdings"/>
    </w:rPr>
  </w:style>
  <w:style w:type="character" w:customStyle="1" w:styleId="WW8Num9z3">
    <w:name w:val="WW8Num9z3"/>
    <w:rsid w:val="00CD06BC"/>
    <w:rPr>
      <w:rFonts w:ascii="Symbol" w:hAnsi="Symbol" w:cs="Symbol"/>
    </w:rPr>
  </w:style>
  <w:style w:type="character" w:customStyle="1" w:styleId="WW8Num12z0">
    <w:name w:val="WW8Num12z0"/>
    <w:rsid w:val="00CD06BC"/>
    <w:rPr>
      <w:rFonts w:ascii="Symbol" w:hAnsi="Symbol" w:cs="Symbol"/>
    </w:rPr>
  </w:style>
  <w:style w:type="character" w:customStyle="1" w:styleId="WW8Num12z1">
    <w:name w:val="WW8Num12z1"/>
    <w:rsid w:val="00CD06BC"/>
    <w:rPr>
      <w:rFonts w:ascii="Courier New" w:hAnsi="Courier New" w:cs="Courier New"/>
    </w:rPr>
  </w:style>
  <w:style w:type="character" w:customStyle="1" w:styleId="WW8Num12z2">
    <w:name w:val="WW8Num12z2"/>
    <w:rsid w:val="00CD06BC"/>
    <w:rPr>
      <w:rFonts w:ascii="Wingdings" w:hAnsi="Wingdings" w:cs="Wingdings"/>
    </w:rPr>
  </w:style>
  <w:style w:type="character" w:customStyle="1" w:styleId="WW8Num13z0">
    <w:name w:val="WW8Num13z0"/>
    <w:rsid w:val="00CD06BC"/>
    <w:rPr>
      <w:rFonts w:ascii="Symbol" w:hAnsi="Symbol" w:cs="Symbol"/>
    </w:rPr>
  </w:style>
  <w:style w:type="character" w:customStyle="1" w:styleId="WW8Num14z0">
    <w:name w:val="WW8Num14z0"/>
    <w:rsid w:val="00CD06BC"/>
    <w:rPr>
      <w:rFonts w:ascii="Times New Roman" w:hAnsi="Times New Roman" w:cs="Times New Roman"/>
    </w:rPr>
  </w:style>
  <w:style w:type="character" w:customStyle="1" w:styleId="WW8Num16z0">
    <w:name w:val="WW8Num16z0"/>
    <w:rsid w:val="00CD06BC"/>
    <w:rPr>
      <w:rFonts w:ascii="Symbol" w:hAnsi="Symbol" w:cs="Symbol"/>
    </w:rPr>
  </w:style>
  <w:style w:type="character" w:customStyle="1" w:styleId="WW8Num16z1">
    <w:name w:val="WW8Num16z1"/>
    <w:rsid w:val="00CD06BC"/>
    <w:rPr>
      <w:rFonts w:ascii="Courier New" w:hAnsi="Courier New" w:cs="Courier New"/>
    </w:rPr>
  </w:style>
  <w:style w:type="character" w:customStyle="1" w:styleId="WW8Num16z2">
    <w:name w:val="WW8Num16z2"/>
    <w:rsid w:val="00CD06BC"/>
    <w:rPr>
      <w:rFonts w:ascii="Wingdings" w:hAnsi="Wingdings" w:cs="Wingdings"/>
    </w:rPr>
  </w:style>
  <w:style w:type="character" w:customStyle="1" w:styleId="WW8NumSt10z0">
    <w:name w:val="WW8NumSt10z0"/>
    <w:rsid w:val="00CD06BC"/>
    <w:rPr>
      <w:rFonts w:ascii="Arial" w:hAnsi="Arial" w:cs="Arial"/>
    </w:rPr>
  </w:style>
  <w:style w:type="character" w:customStyle="1" w:styleId="1">
    <w:name w:val="Основной шрифт абзаца1"/>
    <w:rsid w:val="00CD06BC"/>
  </w:style>
  <w:style w:type="character" w:styleId="a5">
    <w:name w:val="Hyperlink"/>
    <w:rsid w:val="00CD06BC"/>
    <w:rPr>
      <w:color w:val="0000FF"/>
      <w:u w:val="single"/>
    </w:rPr>
  </w:style>
  <w:style w:type="character" w:styleId="a6">
    <w:name w:val="page number"/>
    <w:basedOn w:val="1"/>
    <w:rsid w:val="00CD06BC"/>
  </w:style>
  <w:style w:type="character" w:customStyle="1" w:styleId="a7">
    <w:name w:val="Основной текст Знак"/>
    <w:rsid w:val="00CD06BC"/>
    <w:rPr>
      <w:sz w:val="24"/>
      <w:szCs w:val="24"/>
    </w:rPr>
  </w:style>
  <w:style w:type="character" w:customStyle="1" w:styleId="b-serp-urlitem">
    <w:name w:val="b-serp-url__item"/>
    <w:basedOn w:val="1"/>
    <w:rsid w:val="00CD06BC"/>
  </w:style>
  <w:style w:type="character" w:customStyle="1" w:styleId="a8">
    <w:name w:val="Символ нумерации"/>
    <w:rsid w:val="00CD06BC"/>
  </w:style>
  <w:style w:type="character" w:customStyle="1" w:styleId="a9">
    <w:name w:val="Верхний колонтитул Знак"/>
    <w:uiPriority w:val="99"/>
    <w:rsid w:val="00CD06BC"/>
  </w:style>
  <w:style w:type="character" w:styleId="aa">
    <w:name w:val="FollowedHyperlink"/>
    <w:rsid w:val="00CD06BC"/>
    <w:rPr>
      <w:color w:val="800080"/>
      <w:u w:val="single"/>
    </w:rPr>
  </w:style>
  <w:style w:type="character" w:customStyle="1" w:styleId="ab">
    <w:name w:val="Текст выноски Знак"/>
    <w:rsid w:val="00CD06BC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c"/>
    <w:rsid w:val="00CD06B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c">
    <w:name w:val="Body Text"/>
    <w:basedOn w:val="a"/>
    <w:link w:val="11"/>
    <w:rsid w:val="00CD06BC"/>
    <w:pPr>
      <w:spacing w:after="120"/>
    </w:pPr>
  </w:style>
  <w:style w:type="character" w:customStyle="1" w:styleId="11">
    <w:name w:val="Основной текст Знак1"/>
    <w:basedOn w:val="a0"/>
    <w:link w:val="ac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"/>
    <w:basedOn w:val="ac"/>
    <w:rsid w:val="00CD06BC"/>
    <w:rPr>
      <w:rFonts w:ascii="Arial" w:hAnsi="Arial" w:cs="Mangal"/>
    </w:rPr>
  </w:style>
  <w:style w:type="paragraph" w:customStyle="1" w:styleId="40">
    <w:name w:val="Название4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">
    <w:name w:val="Указатель5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2">
    <w:name w:val="Название объекта1"/>
    <w:basedOn w:val="a"/>
    <w:rsid w:val="00CD06BC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41">
    <w:name w:val="Указатель4"/>
    <w:basedOn w:val="a"/>
    <w:rsid w:val="00CD06BC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CD06BC"/>
    <w:pPr>
      <w:suppressLineNumbers/>
    </w:pPr>
    <w:rPr>
      <w:rFonts w:ascii="Arial" w:hAnsi="Arial" w:cs="Mangal"/>
    </w:rPr>
  </w:style>
  <w:style w:type="paragraph" w:customStyle="1" w:styleId="22">
    <w:name w:val="Название2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">
    <w:name w:val="Указатель2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3">
    <w:name w:val="Название1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rsid w:val="00CD06BC"/>
    <w:pPr>
      <w:suppressLineNumbers/>
    </w:pPr>
    <w:rPr>
      <w:rFonts w:ascii="Arial" w:hAnsi="Arial" w:cs="Mangal"/>
    </w:rPr>
  </w:style>
  <w:style w:type="paragraph" w:styleId="ae">
    <w:name w:val="header"/>
    <w:basedOn w:val="a"/>
    <w:link w:val="15"/>
    <w:uiPriority w:val="99"/>
    <w:rsid w:val="00CD06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15">
    <w:name w:val="Верхний колонтитул Знак1"/>
    <w:basedOn w:val="a0"/>
    <w:link w:val="ae"/>
    <w:uiPriority w:val="99"/>
    <w:rsid w:val="00CD0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Body Text Indent"/>
    <w:basedOn w:val="a"/>
    <w:link w:val="af0"/>
    <w:rsid w:val="00CD06BC"/>
    <w:pPr>
      <w:ind w:left="5760" w:firstLine="720"/>
      <w:jc w:val="right"/>
    </w:pPr>
    <w:rPr>
      <w:b/>
      <w:szCs w:val="20"/>
    </w:rPr>
  </w:style>
  <w:style w:type="character" w:customStyle="1" w:styleId="af0">
    <w:name w:val="Основной текст с отступом Знак"/>
    <w:basedOn w:val="a0"/>
    <w:link w:val="af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CD06B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CD06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6">
    <w:name w:val="Текст1"/>
    <w:basedOn w:val="a"/>
    <w:rsid w:val="00CD06BC"/>
    <w:rPr>
      <w:rFonts w:ascii="Courier New" w:hAnsi="Courier New" w:cs="Courier New"/>
      <w:sz w:val="20"/>
      <w:szCs w:val="20"/>
    </w:rPr>
  </w:style>
  <w:style w:type="paragraph" w:styleId="af1">
    <w:name w:val="footer"/>
    <w:basedOn w:val="a"/>
    <w:link w:val="af2"/>
    <w:uiPriority w:val="99"/>
    <w:rsid w:val="00CD06B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3">
    <w:name w:val="Содержимое таблицы"/>
    <w:basedOn w:val="a"/>
    <w:rsid w:val="00CD06BC"/>
    <w:pPr>
      <w:suppressLineNumbers/>
    </w:pPr>
  </w:style>
  <w:style w:type="paragraph" w:customStyle="1" w:styleId="af4">
    <w:name w:val="Заголовок таблицы"/>
    <w:basedOn w:val="af3"/>
    <w:rsid w:val="00CD06BC"/>
    <w:pPr>
      <w:jc w:val="center"/>
    </w:pPr>
    <w:rPr>
      <w:b/>
      <w:bCs/>
    </w:rPr>
  </w:style>
  <w:style w:type="paragraph" w:customStyle="1" w:styleId="af5">
    <w:name w:val="Содержимое врезки"/>
    <w:basedOn w:val="ac"/>
    <w:rsid w:val="00CD06BC"/>
  </w:style>
  <w:style w:type="paragraph" w:styleId="af6">
    <w:name w:val="Balloon Text"/>
    <w:basedOn w:val="a"/>
    <w:link w:val="17"/>
    <w:rsid w:val="00CD06BC"/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link w:val="af6"/>
    <w:rsid w:val="00CD06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CD06BC"/>
    <w:pPr>
      <w:widowControl w:val="0"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1"/>
      <w:szCs w:val="24"/>
      <w:lang w:eastAsia="hi-IN" w:bidi="hi-IN"/>
    </w:rPr>
  </w:style>
  <w:style w:type="paragraph" w:customStyle="1" w:styleId="ConsPlusNonformat0">
    <w:name w:val="ConsPlusNonformat"/>
    <w:next w:val="a"/>
    <w:rsid w:val="00CD06BC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DocList">
    <w:name w:val="ConsPlusDocList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">
    <w:name w:val="ConsPlusCell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0">
    <w:name w:val="ConsPlusCell"/>
    <w:rsid w:val="00CD06BC"/>
    <w:pPr>
      <w:widowControl w:val="0"/>
      <w:suppressAutoHyphens/>
      <w:spacing w:after="0" w:line="100" w:lineRule="atLeast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TableContents">
    <w:name w:val="Table Contents"/>
    <w:basedOn w:val="Standard"/>
    <w:rsid w:val="00CD06BC"/>
    <w:pPr>
      <w:suppressLineNumbers/>
    </w:pPr>
  </w:style>
  <w:style w:type="paragraph" w:customStyle="1" w:styleId="s1">
    <w:name w:val="s_1"/>
    <w:basedOn w:val="a"/>
    <w:rsid w:val="005B666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_10"/>
    <w:basedOn w:val="a0"/>
    <w:rsid w:val="005B6660"/>
  </w:style>
  <w:style w:type="paragraph" w:customStyle="1" w:styleId="s22">
    <w:name w:val="s_22"/>
    <w:basedOn w:val="a"/>
    <w:rsid w:val="008E6D3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9">
    <w:name w:val="s_9"/>
    <w:basedOn w:val="a"/>
    <w:rsid w:val="0077792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Normal (Web)"/>
    <w:basedOn w:val="a"/>
    <w:uiPriority w:val="99"/>
    <w:unhideWhenUsed/>
    <w:rsid w:val="006351E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6351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351EF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5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9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1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5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86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2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1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6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ase.garant.ru/12125267/be9a94c84fa032d44b04e7c858c0e219/" TargetMode="External"/><Relationship Id="rId1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4695;fld=13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base.garant.ru/12138258/5ac206a89ea76855804609cd950fcaf7/" TargetMode="External"/><Relationship Id="rId17" Type="http://schemas.openxmlformats.org/officeDocument/2006/relationships/hyperlink" Target="https://base.garant.ru/70353464/2cb9bddea07f9dfceecebba9d5bb639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amensk-adm.ru" TargetMode="External"/><Relationship Id="rId20" Type="http://schemas.openxmlformats.org/officeDocument/2006/relationships/hyperlink" Target="consultantplus://offline/main?base=PAP;n=22137;fld=1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12138291/0858e363f8cd4fd2f29032d9a6ff2b35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base.garant.ru/12138291/fc0f475aca39671aa05ff2fbe93e24ae/" TargetMode="External"/><Relationship Id="rId19" Type="http://schemas.openxmlformats.org/officeDocument/2006/relationships/hyperlink" Target="https://base.garant.ru/10164072/2921fbabea1936eb327be8854b13fef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PAP;n=22137;fld=134" TargetMode="External"/><Relationship Id="rId14" Type="http://schemas.openxmlformats.org/officeDocument/2006/relationships/hyperlink" Target="https://base.garant.ru/10900200/aa3725a0fa56471d3e2f66be16e482cc/" TargetMode="External"/><Relationship Id="rId22" Type="http://schemas.openxmlformats.org/officeDocument/2006/relationships/hyperlink" Target="consultantplus://offline/main?base=PAP;n=22137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21A90-B51E-4D29-A798-F984413C5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4152</TotalTime>
  <Pages>28</Pages>
  <Words>11755</Words>
  <Characters>67004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115</cp:revision>
  <cp:lastPrinted>2024-03-14T07:13:00Z</cp:lastPrinted>
  <dcterms:created xsi:type="dcterms:W3CDTF">2019-03-13T06:21:00Z</dcterms:created>
  <dcterms:modified xsi:type="dcterms:W3CDTF">2024-03-18T05:43:00Z</dcterms:modified>
</cp:coreProperties>
</file>